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6D1" w:rsidRPr="009B50BF" w:rsidRDefault="009D66D1" w:rsidP="009B50BF">
      <w:pPr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ПОСТАНОВЛЕНИЕ</w:t>
      </w:r>
    </w:p>
    <w:p w:rsidR="009D66D1" w:rsidRPr="009B50BF" w:rsidRDefault="009D66D1" w:rsidP="009B50BF">
      <w:pPr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АДМИНИСТРАЦИИ МУНИЦИПАЛЬНОГО ОБРАЗОВАНИЯ</w:t>
      </w:r>
    </w:p>
    <w:p w:rsidR="009D66D1" w:rsidRPr="009B50BF" w:rsidRDefault="00CC309B" w:rsidP="009B50BF">
      <w:pPr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«ВОСТОЧ</w:t>
      </w:r>
      <w:r w:rsidR="009D66D1" w:rsidRPr="009B50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ИНСКИЙ СЕЛЬСОВЕТ»</w:t>
      </w:r>
    </w:p>
    <w:p w:rsidR="009D66D1" w:rsidRPr="009B50BF" w:rsidRDefault="009D66D1" w:rsidP="009D66D1">
      <w:pPr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ЕНОТАЕВСКОГО РАЙОНА АСТРАХАНСКОЙ ОБЛАСТИ</w:t>
      </w:r>
    </w:p>
    <w:p w:rsidR="009D66D1" w:rsidRPr="009B50BF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9D66D1" w:rsidRPr="009B50BF" w:rsidRDefault="006C0B7F" w:rsidP="009D66D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CC309B">
        <w:rPr>
          <w:rFonts w:ascii="Times New Roman" w:eastAsia="Times New Roman" w:hAnsi="Times New Roman" w:cs="Times New Roman"/>
          <w:sz w:val="27"/>
          <w:szCs w:val="27"/>
          <w:lang w:eastAsia="ru-RU"/>
        </w:rPr>
        <w:t>14.11</w:t>
      </w:r>
      <w:r w:rsidR="009D66D1"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>.2016</w:t>
      </w:r>
      <w:r w:rsidR="009D66D1"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9D66D1"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9D66D1"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9D66D1"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9D66D1"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9D66D1"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9D66D1"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9D66D1"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CC309B">
        <w:rPr>
          <w:rFonts w:ascii="Times New Roman" w:eastAsia="Times New Roman" w:hAnsi="Times New Roman" w:cs="Times New Roman"/>
          <w:sz w:val="27"/>
          <w:szCs w:val="27"/>
          <w:lang w:eastAsia="ru-RU"/>
        </w:rPr>
        <w:t>№ 78</w:t>
      </w:r>
    </w:p>
    <w:p w:rsidR="009D66D1" w:rsidRPr="009B50BF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9D66D1" w:rsidRPr="009B50BF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 утверждении технологической схемы </w:t>
      </w:r>
    </w:p>
    <w:p w:rsidR="009D66D1" w:rsidRPr="009B50BF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предоставления муниципальной услуги </w:t>
      </w:r>
    </w:p>
    <w:p w:rsidR="009D66D1" w:rsidRPr="009B50BF" w:rsidRDefault="006C0B7F" w:rsidP="00961051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C0B7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«Выдача </w:t>
      </w:r>
      <w:r w:rsidR="009610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выписки из </w:t>
      </w:r>
      <w:proofErr w:type="spellStart"/>
      <w:r w:rsidR="00961051">
        <w:rPr>
          <w:rFonts w:ascii="Times New Roman" w:eastAsia="Times New Roman" w:hAnsi="Times New Roman" w:cs="Times New Roman"/>
          <w:sz w:val="27"/>
          <w:szCs w:val="27"/>
          <w:lang w:eastAsia="ru-RU"/>
        </w:rPr>
        <w:t>похозяйственной</w:t>
      </w:r>
      <w:proofErr w:type="spellEnd"/>
      <w:r w:rsidR="009610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книги</w:t>
      </w:r>
      <w:r w:rsidRPr="006C0B7F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</w:p>
    <w:p w:rsidR="006C0B7F" w:rsidRDefault="00645E70" w:rsidP="009B50BF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9B50BF">
        <w:rPr>
          <w:rFonts w:ascii="Times New Roman" w:hAnsi="Times New Roman" w:cs="Times New Roman"/>
          <w:sz w:val="27"/>
          <w:szCs w:val="27"/>
        </w:rPr>
        <w:tab/>
      </w:r>
    </w:p>
    <w:p w:rsidR="007A3DED" w:rsidRPr="009B50BF" w:rsidRDefault="006C0B7F" w:rsidP="009B50BF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 w:rsidR="009D66D1" w:rsidRPr="009B50BF">
        <w:rPr>
          <w:rFonts w:ascii="Times New Roman" w:hAnsi="Times New Roman" w:cs="Times New Roman"/>
          <w:sz w:val="27"/>
          <w:szCs w:val="27"/>
        </w:rPr>
        <w:t xml:space="preserve">В соответствии с Законом Российской Федерации от 27 июля 2010 года № 210-ФЗ «Об организации предоставления государственных и муниципальных услуг», </w:t>
      </w:r>
      <w:r w:rsidR="007A3DED" w:rsidRPr="009B50BF">
        <w:rPr>
          <w:rFonts w:ascii="Times New Roman" w:hAnsi="Times New Roman" w:cs="Times New Roman"/>
          <w:sz w:val="27"/>
          <w:szCs w:val="27"/>
        </w:rPr>
        <w:t>протоколом заседания Комиссии по проведению административной реформы и повышению качества предоставляемых государственных и муниципальных услуг в Астраханской области</w:t>
      </w:r>
      <w:r w:rsidR="00645E70" w:rsidRPr="009B50BF">
        <w:rPr>
          <w:rFonts w:ascii="Times New Roman" w:hAnsi="Times New Roman" w:cs="Times New Roman"/>
          <w:sz w:val="27"/>
          <w:szCs w:val="27"/>
        </w:rPr>
        <w:t xml:space="preserve"> от 20.10.2015г., администрация м</w:t>
      </w:r>
      <w:r w:rsidR="00CC309B">
        <w:rPr>
          <w:rFonts w:ascii="Times New Roman" w:hAnsi="Times New Roman" w:cs="Times New Roman"/>
          <w:sz w:val="27"/>
          <w:szCs w:val="27"/>
        </w:rPr>
        <w:t>униципального образования «</w:t>
      </w:r>
      <w:proofErr w:type="spellStart"/>
      <w:r w:rsidR="00CC309B">
        <w:rPr>
          <w:rFonts w:ascii="Times New Roman" w:hAnsi="Times New Roman" w:cs="Times New Roman"/>
          <w:sz w:val="27"/>
          <w:szCs w:val="27"/>
        </w:rPr>
        <w:t>Восточ</w:t>
      </w:r>
      <w:r w:rsidR="00645E70" w:rsidRPr="009B50BF">
        <w:rPr>
          <w:rFonts w:ascii="Times New Roman" w:hAnsi="Times New Roman" w:cs="Times New Roman"/>
          <w:sz w:val="27"/>
          <w:szCs w:val="27"/>
        </w:rPr>
        <w:t>инский</w:t>
      </w:r>
      <w:proofErr w:type="spellEnd"/>
      <w:r w:rsidR="00645E70" w:rsidRPr="009B50BF">
        <w:rPr>
          <w:rFonts w:ascii="Times New Roman" w:hAnsi="Times New Roman" w:cs="Times New Roman"/>
          <w:sz w:val="27"/>
          <w:szCs w:val="27"/>
        </w:rPr>
        <w:t xml:space="preserve"> сельсовет»</w:t>
      </w:r>
    </w:p>
    <w:p w:rsidR="00645E70" w:rsidRPr="009B50BF" w:rsidRDefault="009D66D1" w:rsidP="009B50BF">
      <w:pPr>
        <w:spacing w:after="0"/>
        <w:rPr>
          <w:rFonts w:ascii="Times New Roman" w:hAnsi="Times New Roman" w:cs="Times New Roman"/>
          <w:b/>
          <w:sz w:val="27"/>
          <w:szCs w:val="27"/>
        </w:rPr>
      </w:pPr>
      <w:r w:rsidRPr="009B50BF">
        <w:rPr>
          <w:rFonts w:ascii="Times New Roman" w:hAnsi="Times New Roman" w:cs="Times New Roman"/>
          <w:b/>
          <w:sz w:val="27"/>
          <w:szCs w:val="27"/>
        </w:rPr>
        <w:t xml:space="preserve">ПОСТАНОВЛЯЕТ: </w:t>
      </w:r>
    </w:p>
    <w:p w:rsidR="00961051" w:rsidRPr="00961051" w:rsidRDefault="009D66D1" w:rsidP="00961051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9B50BF">
        <w:rPr>
          <w:rFonts w:ascii="Times New Roman" w:hAnsi="Times New Roman" w:cs="Times New Roman"/>
          <w:sz w:val="27"/>
          <w:szCs w:val="27"/>
        </w:rPr>
        <w:t xml:space="preserve">1.Утвердить прилагаемую технологическую схему предоставления муниципальной услуги </w:t>
      </w:r>
      <w:r w:rsidR="00961051" w:rsidRPr="00961051">
        <w:rPr>
          <w:rFonts w:ascii="Times New Roman" w:hAnsi="Times New Roman" w:cs="Times New Roman"/>
          <w:sz w:val="27"/>
          <w:szCs w:val="27"/>
        </w:rPr>
        <w:t xml:space="preserve">«Выдача выписки из </w:t>
      </w:r>
      <w:proofErr w:type="spellStart"/>
      <w:r w:rsidR="00961051" w:rsidRPr="00961051">
        <w:rPr>
          <w:rFonts w:ascii="Times New Roman" w:hAnsi="Times New Roman" w:cs="Times New Roman"/>
          <w:sz w:val="27"/>
          <w:szCs w:val="27"/>
        </w:rPr>
        <w:t>похозяйственной</w:t>
      </w:r>
      <w:proofErr w:type="spellEnd"/>
      <w:r w:rsidR="00961051" w:rsidRPr="00961051">
        <w:rPr>
          <w:rFonts w:ascii="Times New Roman" w:hAnsi="Times New Roman" w:cs="Times New Roman"/>
          <w:sz w:val="27"/>
          <w:szCs w:val="27"/>
        </w:rPr>
        <w:t xml:space="preserve"> книги»</w:t>
      </w:r>
    </w:p>
    <w:p w:rsidR="00645E70" w:rsidRPr="009B50BF" w:rsidRDefault="009D66D1" w:rsidP="009B50BF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9B50BF">
        <w:rPr>
          <w:rFonts w:ascii="Times New Roman" w:hAnsi="Times New Roman" w:cs="Times New Roman"/>
          <w:sz w:val="27"/>
          <w:szCs w:val="27"/>
        </w:rPr>
        <w:t xml:space="preserve">2. </w:t>
      </w:r>
      <w:r w:rsidR="00645E70" w:rsidRPr="009B50BF">
        <w:rPr>
          <w:rFonts w:ascii="Times New Roman" w:hAnsi="Times New Roman" w:cs="Times New Roman"/>
          <w:sz w:val="27"/>
          <w:szCs w:val="27"/>
        </w:rPr>
        <w:t>Р</w:t>
      </w:r>
      <w:r w:rsidRPr="009B50BF">
        <w:rPr>
          <w:rFonts w:ascii="Times New Roman" w:hAnsi="Times New Roman" w:cs="Times New Roman"/>
          <w:sz w:val="27"/>
          <w:szCs w:val="27"/>
        </w:rPr>
        <w:t>азме</w:t>
      </w:r>
      <w:r w:rsidR="00645E70" w:rsidRPr="009B50BF">
        <w:rPr>
          <w:rFonts w:ascii="Times New Roman" w:hAnsi="Times New Roman" w:cs="Times New Roman"/>
          <w:sz w:val="27"/>
          <w:szCs w:val="27"/>
        </w:rPr>
        <w:t xml:space="preserve">стить настоящее постановление с </w:t>
      </w:r>
      <w:r w:rsidR="0004168F" w:rsidRPr="009B50BF">
        <w:rPr>
          <w:rFonts w:ascii="Times New Roman" w:hAnsi="Times New Roman" w:cs="Times New Roman"/>
          <w:sz w:val="27"/>
          <w:szCs w:val="27"/>
        </w:rPr>
        <w:t>приложениями</w:t>
      </w:r>
      <w:r w:rsidRPr="009B50BF">
        <w:rPr>
          <w:rFonts w:ascii="Times New Roman" w:hAnsi="Times New Roman" w:cs="Times New Roman"/>
          <w:sz w:val="27"/>
          <w:szCs w:val="27"/>
        </w:rPr>
        <w:t xml:space="preserve"> на официальном сайте администрации </w:t>
      </w:r>
      <w:r w:rsidR="00645E70" w:rsidRPr="009B50BF">
        <w:rPr>
          <w:rFonts w:ascii="Times New Roman" w:hAnsi="Times New Roman" w:cs="Times New Roman"/>
          <w:sz w:val="27"/>
          <w:szCs w:val="27"/>
        </w:rPr>
        <w:t>м</w:t>
      </w:r>
      <w:r w:rsidR="00CC309B">
        <w:rPr>
          <w:rFonts w:ascii="Times New Roman" w:hAnsi="Times New Roman" w:cs="Times New Roman"/>
          <w:sz w:val="27"/>
          <w:szCs w:val="27"/>
        </w:rPr>
        <w:t>униципального образования «</w:t>
      </w:r>
      <w:proofErr w:type="spellStart"/>
      <w:r w:rsidR="00CC309B">
        <w:rPr>
          <w:rFonts w:ascii="Times New Roman" w:hAnsi="Times New Roman" w:cs="Times New Roman"/>
          <w:sz w:val="27"/>
          <w:szCs w:val="27"/>
        </w:rPr>
        <w:t>Восточ</w:t>
      </w:r>
      <w:r w:rsidR="00645E70" w:rsidRPr="009B50BF">
        <w:rPr>
          <w:rFonts w:ascii="Times New Roman" w:hAnsi="Times New Roman" w:cs="Times New Roman"/>
          <w:sz w:val="27"/>
          <w:szCs w:val="27"/>
        </w:rPr>
        <w:t>инский</w:t>
      </w:r>
      <w:proofErr w:type="spellEnd"/>
      <w:r w:rsidR="00645E70" w:rsidRPr="009B50BF">
        <w:rPr>
          <w:rFonts w:ascii="Times New Roman" w:hAnsi="Times New Roman" w:cs="Times New Roman"/>
          <w:sz w:val="27"/>
          <w:szCs w:val="27"/>
        </w:rPr>
        <w:t xml:space="preserve"> сельсовет»</w:t>
      </w:r>
    </w:p>
    <w:p w:rsidR="00645E70" w:rsidRPr="009B50BF" w:rsidRDefault="000060CB" w:rsidP="009B50BF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hyperlink r:id="rId5" w:history="1">
        <w:r w:rsidR="00CC309B" w:rsidRPr="00647F6F">
          <w:rPr>
            <w:rStyle w:val="a3"/>
            <w:rFonts w:ascii="Times New Roman" w:hAnsi="Times New Roman" w:cs="Times New Roman"/>
            <w:sz w:val="27"/>
            <w:szCs w:val="27"/>
          </w:rPr>
          <w:t>http://mo.astrobl.ru/</w:t>
        </w:r>
        <w:proofErr w:type="spellStart"/>
        <w:r w:rsidR="00CC309B" w:rsidRPr="00647F6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vostoch</w:t>
        </w:r>
        <w:r w:rsidR="00CC309B" w:rsidRPr="00647F6F">
          <w:rPr>
            <w:rStyle w:val="a3"/>
            <w:rFonts w:ascii="Times New Roman" w:hAnsi="Times New Roman" w:cs="Times New Roman"/>
            <w:sz w:val="27"/>
            <w:szCs w:val="27"/>
          </w:rPr>
          <w:t>inskijselsovet</w:t>
        </w:r>
        <w:proofErr w:type="spellEnd"/>
        <w:r w:rsidR="00CC309B" w:rsidRPr="00647F6F">
          <w:rPr>
            <w:rStyle w:val="a3"/>
            <w:rFonts w:ascii="Times New Roman" w:hAnsi="Times New Roman" w:cs="Times New Roman"/>
            <w:sz w:val="27"/>
            <w:szCs w:val="27"/>
          </w:rPr>
          <w:t>/</w:t>
        </w:r>
      </w:hyperlink>
    </w:p>
    <w:p w:rsidR="009D66D1" w:rsidRPr="009B50BF" w:rsidRDefault="009D66D1" w:rsidP="009B50BF">
      <w:pPr>
        <w:spacing w:after="0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9B50BF">
        <w:rPr>
          <w:rFonts w:ascii="Times New Roman" w:hAnsi="Times New Roman" w:cs="Times New Roman"/>
          <w:sz w:val="27"/>
          <w:szCs w:val="27"/>
        </w:rPr>
        <w:t xml:space="preserve"> 3. Контроль за </w:t>
      </w:r>
      <w:r w:rsidR="00645E70" w:rsidRPr="009B50BF">
        <w:rPr>
          <w:rFonts w:ascii="Times New Roman" w:hAnsi="Times New Roman" w:cs="Times New Roman"/>
          <w:sz w:val="27"/>
          <w:szCs w:val="27"/>
        </w:rPr>
        <w:t>исполнением</w:t>
      </w:r>
      <w:r w:rsidRPr="009B50BF">
        <w:rPr>
          <w:rFonts w:ascii="Times New Roman" w:hAnsi="Times New Roman" w:cs="Times New Roman"/>
          <w:sz w:val="27"/>
          <w:szCs w:val="27"/>
        </w:rPr>
        <w:t xml:space="preserve"> настоящего постановления </w:t>
      </w:r>
      <w:r w:rsidR="0004168F" w:rsidRPr="009B50BF">
        <w:rPr>
          <w:rFonts w:ascii="Times New Roman" w:hAnsi="Times New Roman" w:cs="Times New Roman"/>
          <w:sz w:val="27"/>
          <w:szCs w:val="27"/>
        </w:rPr>
        <w:t>оставляю за собой.</w:t>
      </w:r>
    </w:p>
    <w:p w:rsidR="009B50BF" w:rsidRPr="009B50BF" w:rsidRDefault="009B50BF" w:rsidP="009B50BF">
      <w:pPr>
        <w:spacing w:after="0"/>
        <w:jc w:val="both"/>
        <w:rPr>
          <w:rFonts w:ascii="Times New Roman CYR" w:hAnsi="Times New Roman CYR" w:cs="Times New Roman CYR"/>
          <w:b/>
          <w:bCs/>
          <w:sz w:val="27"/>
          <w:szCs w:val="27"/>
        </w:rPr>
      </w:pPr>
    </w:p>
    <w:p w:rsidR="009B50BF" w:rsidRPr="009B50BF" w:rsidRDefault="009B50BF" w:rsidP="009B50BF">
      <w:pPr>
        <w:spacing w:after="0"/>
        <w:rPr>
          <w:rFonts w:ascii="Times New Roman CYR" w:hAnsi="Times New Roman CYR" w:cs="Times New Roman CYR"/>
          <w:b/>
          <w:bCs/>
          <w:sz w:val="27"/>
          <w:szCs w:val="27"/>
        </w:rPr>
      </w:pPr>
    </w:p>
    <w:p w:rsidR="009B50BF" w:rsidRPr="009B50BF" w:rsidRDefault="009B50BF" w:rsidP="009B50BF">
      <w:pPr>
        <w:spacing w:after="0"/>
        <w:rPr>
          <w:rFonts w:ascii="Times New Roman CYR" w:hAnsi="Times New Roman CYR" w:cs="Times New Roman CYR"/>
          <w:bCs/>
          <w:sz w:val="27"/>
          <w:szCs w:val="27"/>
        </w:rPr>
      </w:pPr>
      <w:r w:rsidRPr="009B50BF">
        <w:rPr>
          <w:rFonts w:ascii="Times New Roman CYR" w:hAnsi="Times New Roman CYR" w:cs="Times New Roman CYR"/>
          <w:bCs/>
          <w:sz w:val="27"/>
          <w:szCs w:val="27"/>
        </w:rPr>
        <w:t>Глава администрации муниципального</w:t>
      </w:r>
    </w:p>
    <w:p w:rsidR="0004168F" w:rsidRPr="009B50BF" w:rsidRDefault="00CC309B" w:rsidP="009B50BF">
      <w:pPr>
        <w:spacing w:after="0"/>
        <w:rPr>
          <w:rFonts w:ascii="Times New Roman CYR" w:hAnsi="Times New Roman CYR" w:cs="Times New Roman CYR"/>
          <w:bCs/>
          <w:sz w:val="27"/>
          <w:szCs w:val="27"/>
        </w:rPr>
      </w:pPr>
      <w:r>
        <w:rPr>
          <w:rFonts w:ascii="Times New Roman CYR" w:hAnsi="Times New Roman CYR" w:cs="Times New Roman CYR"/>
          <w:bCs/>
          <w:sz w:val="27"/>
          <w:szCs w:val="27"/>
        </w:rPr>
        <w:t>образования «</w:t>
      </w:r>
      <w:proofErr w:type="spellStart"/>
      <w:r>
        <w:rPr>
          <w:rFonts w:ascii="Times New Roman CYR" w:hAnsi="Times New Roman CYR" w:cs="Times New Roman CYR"/>
          <w:bCs/>
          <w:sz w:val="27"/>
          <w:szCs w:val="27"/>
        </w:rPr>
        <w:t>Восточинский</w:t>
      </w:r>
      <w:proofErr w:type="spellEnd"/>
      <w:r>
        <w:rPr>
          <w:rFonts w:ascii="Times New Roman CYR" w:hAnsi="Times New Roman CYR" w:cs="Times New Roman CYR"/>
          <w:bCs/>
          <w:sz w:val="27"/>
          <w:szCs w:val="27"/>
        </w:rPr>
        <w:t xml:space="preserve"> </w:t>
      </w:r>
      <w:proofErr w:type="gramStart"/>
      <w:r>
        <w:rPr>
          <w:rFonts w:ascii="Times New Roman CYR" w:hAnsi="Times New Roman CYR" w:cs="Times New Roman CYR"/>
          <w:bCs/>
          <w:sz w:val="27"/>
          <w:szCs w:val="27"/>
        </w:rPr>
        <w:t>сельсовет»</w:t>
      </w:r>
      <w:r>
        <w:rPr>
          <w:rFonts w:ascii="Times New Roman CYR" w:hAnsi="Times New Roman CYR" w:cs="Times New Roman CYR"/>
          <w:bCs/>
          <w:sz w:val="27"/>
          <w:szCs w:val="27"/>
        </w:rPr>
        <w:tab/>
      </w:r>
      <w:proofErr w:type="gramEnd"/>
      <w:r>
        <w:rPr>
          <w:rFonts w:ascii="Times New Roman CYR" w:hAnsi="Times New Roman CYR" w:cs="Times New Roman CYR"/>
          <w:bCs/>
          <w:sz w:val="27"/>
          <w:szCs w:val="27"/>
        </w:rPr>
        <w:tab/>
      </w:r>
      <w:r>
        <w:rPr>
          <w:rFonts w:ascii="Times New Roman CYR" w:hAnsi="Times New Roman CYR" w:cs="Times New Roman CYR"/>
          <w:bCs/>
          <w:sz w:val="27"/>
          <w:szCs w:val="27"/>
        </w:rPr>
        <w:tab/>
      </w:r>
      <w:r>
        <w:rPr>
          <w:rFonts w:ascii="Times New Roman CYR" w:hAnsi="Times New Roman CYR" w:cs="Times New Roman CYR"/>
          <w:bCs/>
          <w:sz w:val="27"/>
          <w:szCs w:val="27"/>
        </w:rPr>
        <w:tab/>
        <w:t xml:space="preserve">Л.В. </w:t>
      </w:r>
      <w:proofErr w:type="spellStart"/>
      <w:r>
        <w:rPr>
          <w:rFonts w:ascii="Times New Roman CYR" w:hAnsi="Times New Roman CYR" w:cs="Times New Roman CYR"/>
          <w:bCs/>
          <w:sz w:val="27"/>
          <w:szCs w:val="27"/>
        </w:rPr>
        <w:t>Коровашко</w:t>
      </w:r>
      <w:r w:rsidR="009B50BF" w:rsidRPr="009B50BF">
        <w:rPr>
          <w:rFonts w:ascii="Times New Roman CYR" w:hAnsi="Times New Roman CYR" w:cs="Times New Roman CYR"/>
          <w:bCs/>
          <w:sz w:val="27"/>
          <w:szCs w:val="27"/>
        </w:rPr>
        <w:t>ва</w:t>
      </w:r>
      <w:proofErr w:type="spellEnd"/>
      <w:r w:rsidR="0004168F" w:rsidRPr="009B50BF">
        <w:rPr>
          <w:rFonts w:ascii="Times New Roman CYR" w:hAnsi="Times New Roman CYR" w:cs="Times New Roman CYR"/>
          <w:bCs/>
          <w:sz w:val="27"/>
          <w:szCs w:val="27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15"/>
        <w:gridCol w:w="1415"/>
        <w:gridCol w:w="1415"/>
        <w:gridCol w:w="1415"/>
        <w:gridCol w:w="4245"/>
      </w:tblGrid>
      <w:tr w:rsidR="0004168F" w:rsidTr="0004168F"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4245" w:type="dxa"/>
          </w:tcPr>
          <w:p w:rsidR="0004168F" w:rsidRPr="0004168F" w:rsidRDefault="0004168F" w:rsidP="00E25C7E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Утверждена постановлением администрации</w:t>
            </w:r>
            <w:r w:rsidR="00425332"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МО «</w:t>
            </w:r>
            <w:proofErr w:type="spellStart"/>
            <w:r w:rsidR="00425332">
              <w:rPr>
                <w:rFonts w:ascii="Times New Roman CYR" w:hAnsi="Times New Roman CYR" w:cs="Times New Roman CYR"/>
                <w:bCs/>
                <w:sz w:val="18"/>
                <w:szCs w:val="18"/>
              </w:rPr>
              <w:t>Восточ</w:t>
            </w:r>
            <w:r w:rsidR="006C0B7F">
              <w:rPr>
                <w:rFonts w:ascii="Times New Roman CYR" w:hAnsi="Times New Roman CYR" w:cs="Times New Roman CYR"/>
                <w:bCs/>
                <w:sz w:val="18"/>
                <w:szCs w:val="18"/>
              </w:rPr>
              <w:t>инский</w:t>
            </w:r>
            <w:proofErr w:type="spellEnd"/>
            <w:r w:rsidR="006C0B7F"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сельсовет» от</w:t>
            </w:r>
            <w:r w:rsidR="00425332"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14.11</w:t>
            </w:r>
            <w:r w:rsidR="00DB03E3">
              <w:rPr>
                <w:rFonts w:ascii="Times New Roman CYR" w:hAnsi="Times New Roman CYR" w:cs="Times New Roman CYR"/>
                <w:bCs/>
                <w:sz w:val="18"/>
                <w:szCs w:val="18"/>
              </w:rPr>
              <w:t>.2016 №</w:t>
            </w:r>
            <w:r w:rsidR="00425332"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78</w:t>
            </w:r>
            <w:r w:rsidR="00DB03E3"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</w:t>
            </w:r>
          </w:p>
        </w:tc>
      </w:tr>
    </w:tbl>
    <w:p w:rsidR="0004168F" w:rsidRDefault="0004168F" w:rsidP="007C2AD4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CC7F90" w:rsidP="007C2AD4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ТЕХНОЛОГИЧЕСКАЯ СХЕМА</w:t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Раздел 1. «Общие сведения о государственной (муниципальной) услуге»</w:t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8"/>
        <w:gridCol w:w="4895"/>
        <w:gridCol w:w="4394"/>
      </w:tblGrid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№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Параметр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Значение параметра/ состояние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1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3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1.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Pr="00A36844" w:rsidRDefault="007C2AD4">
            <w:pPr>
              <w:autoSpaceDE w:val="0"/>
              <w:autoSpaceDN w:val="0"/>
              <w:adjustRightInd w:val="0"/>
              <w:spacing w:after="0" w:line="264" w:lineRule="exact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A36844">
              <w:rPr>
                <w:rFonts w:ascii="Times New Roman CYR" w:hAnsi="Times New Roman CYR" w:cs="Times New Roman CYR"/>
                <w:sz w:val="23"/>
                <w:szCs w:val="23"/>
              </w:rPr>
              <w:t>Наименование органа, предоставляющего услугу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BB1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BB1051">
              <w:rPr>
                <w:rFonts w:ascii="Times New Roman CYR" w:hAnsi="Times New Roman CYR" w:cs="Times New Roman CYR"/>
                <w:sz w:val="23"/>
                <w:szCs w:val="23"/>
              </w:rPr>
              <w:t>А</w:t>
            </w:r>
            <w:r>
              <w:rPr>
                <w:rFonts w:ascii="Times New Roman CYR" w:hAnsi="Times New Roman CYR" w:cs="Times New Roman CYR"/>
                <w:sz w:val="23"/>
                <w:szCs w:val="23"/>
              </w:rPr>
              <w:t>дминистрация м</w:t>
            </w:r>
            <w:r w:rsidR="00425332">
              <w:rPr>
                <w:rFonts w:ascii="Times New Roman CYR" w:hAnsi="Times New Roman CYR" w:cs="Times New Roman CYR"/>
                <w:sz w:val="23"/>
                <w:szCs w:val="23"/>
              </w:rPr>
              <w:t>униципального образования «</w:t>
            </w:r>
            <w:proofErr w:type="spellStart"/>
            <w:r w:rsidR="00425332">
              <w:rPr>
                <w:rFonts w:ascii="Times New Roman CYR" w:hAnsi="Times New Roman CYR" w:cs="Times New Roman CYR"/>
                <w:sz w:val="23"/>
                <w:szCs w:val="23"/>
              </w:rPr>
              <w:t>Восточ</w:t>
            </w:r>
            <w:r>
              <w:rPr>
                <w:rFonts w:ascii="Times New Roman CYR" w:hAnsi="Times New Roman CYR" w:cs="Times New Roman CYR"/>
                <w:sz w:val="23"/>
                <w:szCs w:val="23"/>
              </w:rPr>
              <w:t>инский</w:t>
            </w:r>
            <w:proofErr w:type="spellEnd"/>
            <w:r>
              <w:rPr>
                <w:rFonts w:ascii="Times New Roman CYR" w:hAnsi="Times New Roman CYR" w:cs="Times New Roman CYR"/>
                <w:sz w:val="23"/>
                <w:szCs w:val="23"/>
              </w:rPr>
              <w:t xml:space="preserve"> сельсовет»</w:t>
            </w:r>
            <w:r w:rsidR="00E66E65">
              <w:rPr>
                <w:rFonts w:ascii="Times New Roman CYR" w:hAnsi="Times New Roman CYR" w:cs="Times New Roman CYR"/>
                <w:sz w:val="23"/>
                <w:szCs w:val="23"/>
              </w:rPr>
              <w:t xml:space="preserve"> </w:t>
            </w:r>
            <w:proofErr w:type="spellStart"/>
            <w:r w:rsidR="00E66E65">
              <w:rPr>
                <w:rFonts w:ascii="Times New Roman CYR" w:hAnsi="Times New Roman CYR" w:cs="Times New Roman CYR"/>
                <w:sz w:val="23"/>
                <w:szCs w:val="23"/>
              </w:rPr>
              <w:t>Енотаевского</w:t>
            </w:r>
            <w:proofErr w:type="spellEnd"/>
            <w:r w:rsidR="00E66E65">
              <w:rPr>
                <w:rFonts w:ascii="Times New Roman CYR" w:hAnsi="Times New Roman CYR" w:cs="Times New Roman CYR"/>
                <w:sz w:val="23"/>
                <w:szCs w:val="23"/>
              </w:rPr>
              <w:t xml:space="preserve"> района Астраханской области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2.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Pr="00A36844" w:rsidRDefault="007C2AD4">
            <w:pPr>
              <w:autoSpaceDE w:val="0"/>
              <w:autoSpaceDN w:val="0"/>
              <w:adjustRightInd w:val="0"/>
              <w:spacing w:after="0" w:line="254" w:lineRule="exact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A36844">
              <w:rPr>
                <w:rFonts w:ascii="Times New Roman CYR" w:hAnsi="Times New Roman CYR" w:cs="Times New Roman CYR"/>
                <w:sz w:val="23"/>
                <w:szCs w:val="23"/>
              </w:rPr>
              <w:t>Номер услуги в федеральном реестре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425332" w:rsidRDefault="00006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FF0000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4472C4" w:themeColor="accent5"/>
                <w:sz w:val="23"/>
                <w:szCs w:val="23"/>
              </w:rPr>
              <w:t>3000100010000379531</w:t>
            </w:r>
            <w:bookmarkStart w:id="0" w:name="_GoBack"/>
            <w:bookmarkEnd w:id="0"/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3.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Полное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961051" w:rsidP="009D6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961051">
              <w:rPr>
                <w:rFonts w:ascii="Times New Roman CYR" w:hAnsi="Times New Roman CYR" w:cs="Times New Roman CYR"/>
                <w:sz w:val="23"/>
                <w:szCs w:val="23"/>
              </w:rPr>
              <w:t xml:space="preserve">«Выдача выписки из </w:t>
            </w:r>
            <w:proofErr w:type="spellStart"/>
            <w:r w:rsidRPr="00961051">
              <w:rPr>
                <w:rFonts w:ascii="Times New Roman CYR" w:hAnsi="Times New Roman CYR" w:cs="Times New Roman CYR"/>
                <w:sz w:val="23"/>
                <w:szCs w:val="23"/>
              </w:rPr>
              <w:t>похозяйственной</w:t>
            </w:r>
            <w:proofErr w:type="spellEnd"/>
            <w:r w:rsidRPr="00961051">
              <w:rPr>
                <w:rFonts w:ascii="Times New Roman CYR" w:hAnsi="Times New Roman CYR" w:cs="Times New Roman CYR"/>
                <w:sz w:val="23"/>
                <w:szCs w:val="23"/>
              </w:rPr>
              <w:t xml:space="preserve"> книги»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4.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Краткое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041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Нет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5.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54" w:lineRule="exact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04168F" w:rsidP="00972C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Утвержден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 xml:space="preserve"> постан</w:t>
            </w:r>
            <w:r w:rsidR="00425332">
              <w:rPr>
                <w:rFonts w:ascii="Times New Roman CYR" w:hAnsi="Times New Roman CYR" w:cs="Times New Roman CYR"/>
                <w:sz w:val="23"/>
                <w:szCs w:val="23"/>
              </w:rPr>
              <w:t>овлением администрации МО «</w:t>
            </w:r>
            <w:proofErr w:type="spellStart"/>
            <w:r w:rsidR="00425332">
              <w:rPr>
                <w:rFonts w:ascii="Times New Roman CYR" w:hAnsi="Times New Roman CYR" w:cs="Times New Roman CYR"/>
                <w:sz w:val="23"/>
                <w:szCs w:val="23"/>
              </w:rPr>
              <w:t>Восточ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>инский</w:t>
            </w:r>
            <w:proofErr w:type="spellEnd"/>
            <w:r w:rsidR="006C0B7F">
              <w:rPr>
                <w:rFonts w:ascii="Times New Roman CYR" w:hAnsi="Times New Roman CYR" w:cs="Times New Roman CYR"/>
                <w:sz w:val="23"/>
                <w:szCs w:val="23"/>
              </w:rPr>
              <w:t xml:space="preserve"> сельсовет</w:t>
            </w:r>
            <w:r w:rsidR="00A36844">
              <w:rPr>
                <w:rFonts w:ascii="Times New Roman CYR" w:hAnsi="Times New Roman CYR" w:cs="Times New Roman CYR"/>
                <w:color w:val="4472C4" w:themeColor="accent5"/>
                <w:sz w:val="23"/>
                <w:szCs w:val="23"/>
              </w:rPr>
              <w:t>»</w:t>
            </w:r>
            <w:r w:rsidR="006C0B7F" w:rsidRPr="00A36844">
              <w:rPr>
                <w:rFonts w:ascii="Times New Roman CYR" w:hAnsi="Times New Roman CYR" w:cs="Times New Roman CYR"/>
                <w:color w:val="4472C4" w:themeColor="accent5"/>
                <w:sz w:val="23"/>
                <w:szCs w:val="23"/>
              </w:rPr>
              <w:t xml:space="preserve"> </w:t>
            </w:r>
            <w:r w:rsidR="00A36844" w:rsidRPr="00A36844">
              <w:rPr>
                <w:rFonts w:ascii="Times New Roman CYR" w:hAnsi="Times New Roman CYR" w:cs="Times New Roman CYR"/>
                <w:color w:val="4472C4" w:themeColor="accent5"/>
                <w:sz w:val="23"/>
                <w:szCs w:val="23"/>
              </w:rPr>
              <w:t>от 14</w:t>
            </w:r>
            <w:r w:rsidR="006C0B7F" w:rsidRPr="00A36844">
              <w:rPr>
                <w:rFonts w:ascii="Times New Roman CYR" w:hAnsi="Times New Roman CYR" w:cs="Times New Roman CYR"/>
                <w:color w:val="4472C4" w:themeColor="accent5"/>
                <w:sz w:val="23"/>
                <w:szCs w:val="23"/>
              </w:rPr>
              <w:t>.06.201</w:t>
            </w:r>
            <w:r w:rsidR="004548EA">
              <w:rPr>
                <w:rFonts w:ascii="Times New Roman CYR" w:hAnsi="Times New Roman CYR" w:cs="Times New Roman CYR"/>
                <w:color w:val="4472C4" w:themeColor="accent5"/>
                <w:sz w:val="23"/>
                <w:szCs w:val="23"/>
              </w:rPr>
              <w:t>3 № 68</w:t>
            </w:r>
            <w:r w:rsidR="00BB1051" w:rsidRPr="00A36844">
              <w:rPr>
                <w:rFonts w:ascii="Times New Roman CYR" w:hAnsi="Times New Roman CYR" w:cs="Times New Roman CYR"/>
                <w:color w:val="4472C4" w:themeColor="accent5"/>
                <w:sz w:val="23"/>
                <w:szCs w:val="23"/>
              </w:rPr>
              <w:t xml:space="preserve"> «Об административном регламенте 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>администрации м</w:t>
            </w:r>
            <w:r w:rsidR="00425332">
              <w:rPr>
                <w:rFonts w:ascii="Times New Roman CYR" w:hAnsi="Times New Roman CYR" w:cs="Times New Roman CYR"/>
                <w:sz w:val="23"/>
                <w:szCs w:val="23"/>
              </w:rPr>
              <w:t>униципального образования «</w:t>
            </w:r>
            <w:proofErr w:type="spellStart"/>
            <w:r w:rsidR="00425332">
              <w:rPr>
                <w:rFonts w:ascii="Times New Roman CYR" w:hAnsi="Times New Roman CYR" w:cs="Times New Roman CYR"/>
                <w:sz w:val="23"/>
                <w:szCs w:val="23"/>
              </w:rPr>
              <w:t>Восточ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>инский</w:t>
            </w:r>
            <w:proofErr w:type="spellEnd"/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 xml:space="preserve"> </w:t>
            </w:r>
            <w:proofErr w:type="gramStart"/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>сельсовет»  по</w:t>
            </w:r>
            <w:proofErr w:type="gramEnd"/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 xml:space="preserve"> предоставлению муниципальной услуги </w:t>
            </w:r>
            <w:r w:rsidR="00961051" w:rsidRPr="00961051">
              <w:rPr>
                <w:rFonts w:ascii="Times New Roman CYR" w:hAnsi="Times New Roman CYR" w:cs="Times New Roman CYR"/>
                <w:sz w:val="23"/>
                <w:szCs w:val="23"/>
              </w:rPr>
              <w:t xml:space="preserve">«Выдача выписки из </w:t>
            </w:r>
            <w:proofErr w:type="spellStart"/>
            <w:r w:rsidR="00961051" w:rsidRPr="00961051">
              <w:rPr>
                <w:rFonts w:ascii="Times New Roman CYR" w:hAnsi="Times New Roman CYR" w:cs="Times New Roman CYR"/>
                <w:sz w:val="23"/>
                <w:szCs w:val="23"/>
              </w:rPr>
              <w:t>похозяйственной</w:t>
            </w:r>
            <w:proofErr w:type="spellEnd"/>
            <w:r w:rsidR="00961051" w:rsidRPr="00961051">
              <w:rPr>
                <w:rFonts w:ascii="Times New Roman CYR" w:hAnsi="Times New Roman CYR" w:cs="Times New Roman CYR"/>
                <w:sz w:val="23"/>
                <w:szCs w:val="23"/>
              </w:rPr>
              <w:t xml:space="preserve"> книги»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6.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Перечень «</w:t>
            </w:r>
            <w:proofErr w:type="spellStart"/>
            <w:r>
              <w:rPr>
                <w:rFonts w:ascii="Times New Roman CYR" w:hAnsi="Times New Roman CYR" w:cs="Times New Roman CYR"/>
                <w:sz w:val="23"/>
                <w:szCs w:val="23"/>
              </w:rPr>
              <w:t>подуслуг</w:t>
            </w:r>
            <w:proofErr w:type="spellEnd"/>
            <w:r>
              <w:rPr>
                <w:rFonts w:ascii="Times New Roman CYR" w:hAnsi="Times New Roman CYR" w:cs="Times New Roman CYR"/>
                <w:sz w:val="23"/>
                <w:szCs w:val="23"/>
              </w:rPr>
              <w:t>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9D66D1" w:rsidP="00BB1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нет</w:t>
            </w:r>
          </w:p>
        </w:tc>
      </w:tr>
      <w:tr w:rsidR="0087468F" w:rsidTr="00D40348">
        <w:trPr>
          <w:trHeight w:val="548"/>
        </w:trPr>
        <w:tc>
          <w:tcPr>
            <w:tcW w:w="45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8F" w:rsidRDefault="0087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7.</w:t>
            </w:r>
          </w:p>
        </w:tc>
        <w:tc>
          <w:tcPr>
            <w:tcW w:w="4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8F" w:rsidRDefault="0087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Способы оценки качества предоставления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</w:tcPr>
          <w:p w:rsidR="0087468F" w:rsidRPr="0087468F" w:rsidRDefault="0087468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87468F">
              <w:rPr>
                <w:rFonts w:ascii="Times New Roman CYR" w:hAnsi="Times New Roman CYR" w:cs="Times New Roman CYR"/>
                <w:sz w:val="23"/>
                <w:szCs w:val="23"/>
              </w:rPr>
              <w:t>телефонная связь</w:t>
            </w:r>
          </w:p>
          <w:p w:rsidR="0087468F" w:rsidRPr="0087468F" w:rsidRDefault="0087468F" w:rsidP="0087468F">
            <w:pPr>
              <w:tabs>
                <w:tab w:val="left" w:pos="1455"/>
              </w:tabs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</w:tr>
      <w:tr w:rsidR="007C2AD4">
        <w:tc>
          <w:tcPr>
            <w:tcW w:w="45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Единый портал государственных услуг</w:t>
            </w:r>
          </w:p>
        </w:tc>
      </w:tr>
      <w:tr w:rsidR="007C2AD4">
        <w:tc>
          <w:tcPr>
            <w:tcW w:w="45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Default="00D40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Р</w:t>
            </w:r>
            <w:r w:rsidR="007C2AD4">
              <w:rPr>
                <w:rFonts w:ascii="Times New Roman CYR" w:hAnsi="Times New Roman CYR" w:cs="Times New Roman CYR"/>
                <w:sz w:val="23"/>
                <w:szCs w:val="23"/>
              </w:rPr>
              <w:t>егиональный портал государственных услуг</w:t>
            </w:r>
          </w:p>
        </w:tc>
      </w:tr>
      <w:tr w:rsidR="0087468F" w:rsidTr="0087468F">
        <w:trPr>
          <w:trHeight w:val="655"/>
        </w:trPr>
        <w:tc>
          <w:tcPr>
            <w:tcW w:w="45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8F" w:rsidRDefault="0087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8F" w:rsidRDefault="0087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</w:tcPr>
          <w:p w:rsidR="0087468F" w:rsidRPr="0087468F" w:rsidRDefault="00D40348" w:rsidP="0087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О</w:t>
            </w:r>
            <w:r w:rsidR="0087468F">
              <w:rPr>
                <w:rFonts w:ascii="Times New Roman CYR" w:hAnsi="Times New Roman CYR" w:cs="Times New Roman CYR"/>
                <w:sz w:val="23"/>
                <w:szCs w:val="23"/>
              </w:rPr>
              <w:t>фициальный сайт органа местного самоуправления</w:t>
            </w:r>
          </w:p>
        </w:tc>
      </w:tr>
    </w:tbl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7C2AD4" w:rsidP="004578C0">
      <w:pPr>
        <w:rPr>
          <w:rFonts w:ascii="Times New Roman CYR" w:hAnsi="Times New Roman CYR" w:cs="Times New Roman CYR"/>
          <w:b/>
          <w:bCs/>
          <w:sz w:val="28"/>
          <w:szCs w:val="28"/>
        </w:rPr>
        <w:sectPr w:rsidR="007C2AD4" w:rsidSect="00F516BF"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7C2AD4" w:rsidP="007C2A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sz w:val="27"/>
          <w:szCs w:val="27"/>
        </w:rPr>
        <w:t>Раздел 2. «Общие сведения о «</w:t>
      </w:r>
      <w:proofErr w:type="spellStart"/>
      <w:r>
        <w:rPr>
          <w:rFonts w:ascii="Times New Roman CYR" w:hAnsi="Times New Roman CYR" w:cs="Times New Roman CYR"/>
          <w:b/>
          <w:bCs/>
          <w:sz w:val="27"/>
          <w:szCs w:val="27"/>
        </w:rPr>
        <w:t>подуслугах</w:t>
      </w:r>
      <w:proofErr w:type="spellEnd"/>
      <w:r>
        <w:rPr>
          <w:rFonts w:ascii="Times New Roman CYR" w:hAnsi="Times New Roman CYR" w:cs="Times New Roman CYR"/>
          <w:b/>
          <w:bCs/>
          <w:sz w:val="27"/>
          <w:szCs w:val="27"/>
        </w:rPr>
        <w:t>»</w:t>
      </w:r>
    </w:p>
    <w:tbl>
      <w:tblPr>
        <w:tblW w:w="1560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82"/>
        <w:gridCol w:w="1133"/>
        <w:gridCol w:w="1133"/>
        <w:gridCol w:w="1721"/>
        <w:gridCol w:w="1399"/>
        <w:gridCol w:w="1560"/>
        <w:gridCol w:w="1293"/>
        <w:gridCol w:w="1966"/>
        <w:gridCol w:w="1560"/>
        <w:gridCol w:w="1277"/>
        <w:gridCol w:w="1279"/>
      </w:tblGrid>
      <w:tr w:rsidR="007C2AD4" w:rsidTr="00614255">
        <w:trPr>
          <w:trHeight w:val="494"/>
          <w:jc w:val="center"/>
        </w:trPr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Срок предоставления в зависимости от условий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Основания отказа в приеме документов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Основания отказа в предоставлении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Основания приостановления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Срок приостановления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Плата за предоставление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120" w:firstLine="2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обращения за получением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-7" w:firstLine="142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получения результата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</w:tr>
      <w:tr w:rsidR="007C2AD4" w:rsidTr="00614255">
        <w:trPr>
          <w:trHeight w:val="193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DB03E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</w:t>
            </w:r>
            <w:r w:rsidR="007C2AD4"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аличие платы (государственной пошлины)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2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tabs>
                <w:tab w:val="left" w:pos="1413"/>
                <w:tab w:val="left" w:pos="1540"/>
              </w:tabs>
              <w:autoSpaceDE w:val="0"/>
              <w:autoSpaceDN w:val="0"/>
              <w:adjustRightInd w:val="0"/>
              <w:spacing w:after="0" w:line="240" w:lineRule="exact"/>
              <w:ind w:right="3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</w:tr>
      <w:tr w:rsidR="007C2AD4" w:rsidTr="00614255">
        <w:trPr>
          <w:trHeight w:val="25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6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5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5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56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48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11</w:t>
            </w:r>
          </w:p>
        </w:tc>
      </w:tr>
      <w:tr w:rsidR="007C2AD4" w:rsidTr="00614255">
        <w:trPr>
          <w:trHeight w:val="250"/>
          <w:jc w:val="center"/>
        </w:trPr>
        <w:tc>
          <w:tcPr>
            <w:tcW w:w="15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961051" w:rsidRDefault="00961051">
            <w:pPr>
              <w:autoSpaceDE w:val="0"/>
              <w:autoSpaceDN w:val="0"/>
              <w:adjustRightInd w:val="0"/>
              <w:spacing w:after="0" w:line="240" w:lineRule="auto"/>
              <w:ind w:left="6400"/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</w:pPr>
            <w:r w:rsidRPr="00961051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 xml:space="preserve">«Выдача выписки из </w:t>
            </w:r>
            <w:proofErr w:type="spellStart"/>
            <w:r w:rsidRPr="00961051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похозяйственной</w:t>
            </w:r>
            <w:proofErr w:type="spellEnd"/>
            <w:r w:rsidRPr="00961051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 xml:space="preserve"> книги»</w:t>
            </w:r>
          </w:p>
        </w:tc>
      </w:tr>
      <w:tr w:rsidR="00614255" w:rsidTr="00614255">
        <w:trPr>
          <w:trHeight w:val="254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EC3D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  <w:r w:rsidR="00614255" w:rsidRPr="00614255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8609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C3DBC"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  <w:r w:rsidR="00614255" w:rsidRPr="00614255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EC3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</w:t>
            </w:r>
            <w:r w:rsidRPr="00EC3DB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есоблюдение установленных условий признания </w:t>
            </w:r>
            <w:proofErr w:type="gramStart"/>
            <w:r w:rsidRPr="00EC3DB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действительности</w:t>
            </w:r>
            <w:proofErr w:type="gramEnd"/>
            <w:r w:rsidRPr="00EC3DB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усиленной квалифицированной электронной подписи заявителя, использованной при обращении за получением муниципальной услуги (в случае обращения за предоставлением муниципальной услуги в электронном виде).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EC3DBC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EC3DBC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</w:t>
            </w:r>
            <w:r w:rsidR="00614255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CC7F90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--------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EC3DBC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DBC" w:rsidRPr="00614255" w:rsidRDefault="00EC3DBC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------</w:t>
            </w:r>
          </w:p>
          <w:p w:rsidR="00614255" w:rsidRPr="00614255" w:rsidRDefault="00614255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614255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EC3DBC" w:rsidP="00EC3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Устно</w:t>
            </w:r>
            <w:r w:rsidRPr="00EC3DBC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, письменно</w:t>
            </w: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, или в</w:t>
            </w:r>
            <w:r w:rsidRPr="00EC3DBC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электронной форме.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783" w:rsidRPr="00F72783" w:rsidRDefault="00F72783" w:rsidP="00F72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Н</w:t>
            </w:r>
            <w:r w:rsidRPr="00F72783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аправление (выдача) заявителю:</w:t>
            </w:r>
          </w:p>
          <w:p w:rsidR="00F72783" w:rsidRPr="00F72783" w:rsidRDefault="00F72783" w:rsidP="00F72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F72783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- выписки из </w:t>
            </w:r>
            <w:proofErr w:type="spellStart"/>
            <w:r w:rsidRPr="00F72783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похозяйственной</w:t>
            </w:r>
            <w:proofErr w:type="spellEnd"/>
            <w:r w:rsidRPr="00F72783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книги;</w:t>
            </w:r>
          </w:p>
          <w:p w:rsidR="00F72783" w:rsidRPr="00F72783" w:rsidRDefault="00F72783" w:rsidP="00F72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F72783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- уведомления об отказе в предоставлении выписки из </w:t>
            </w:r>
            <w:proofErr w:type="spellStart"/>
            <w:r w:rsidRPr="00F72783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похозяйственной</w:t>
            </w:r>
            <w:proofErr w:type="spellEnd"/>
            <w:r w:rsidRPr="00F72783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книги </w:t>
            </w:r>
            <w:r w:rsidR="00E25C7E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в связи с отсутствием запрашиваемых сведений в </w:t>
            </w:r>
            <w:proofErr w:type="spellStart"/>
            <w:r w:rsidR="00E25C7E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похозяйственной</w:t>
            </w:r>
            <w:proofErr w:type="spellEnd"/>
            <w:r w:rsidR="00E25C7E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книге</w:t>
            </w:r>
          </w:p>
          <w:p w:rsidR="0055281C" w:rsidRPr="0055281C" w:rsidRDefault="0055281C" w:rsidP="0055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55281C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.</w:t>
            </w:r>
          </w:p>
          <w:p w:rsidR="00614255" w:rsidRPr="00614255" w:rsidRDefault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</w:tr>
    </w:tbl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4900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</w:p>
    <w:p w:rsidR="007C2AD4" w:rsidRDefault="007C2AD4" w:rsidP="002F0CA2">
      <w:pPr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br w:type="page"/>
      </w: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lastRenderedPageBreak/>
        <w:t>Раздел 3. «Сведения о заявителях «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подуслуги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»</w:t>
      </w:r>
    </w:p>
    <w:tbl>
      <w:tblPr>
        <w:tblW w:w="1529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0"/>
        <w:gridCol w:w="2266"/>
        <w:gridCol w:w="2198"/>
        <w:gridCol w:w="2088"/>
        <w:gridCol w:w="2093"/>
        <w:gridCol w:w="2093"/>
        <w:gridCol w:w="2093"/>
        <w:gridCol w:w="2102"/>
      </w:tblGrid>
      <w:tr w:rsidR="007C2AD4" w:rsidTr="00DD193C">
        <w:trPr>
          <w:trHeight w:val="2117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№ п/п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Категории лиц, имеющих право на получение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Документ, под</w:t>
            </w: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softHyphen/>
              <w:t>тверждающий правомочие заявителя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соответствующей категории на получение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Наличие возможности подачи заявления на предоставление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 представителями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7C2AD4" w:rsidTr="00DD193C">
        <w:trPr>
          <w:trHeight w:val="264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8</w:t>
            </w:r>
          </w:p>
        </w:tc>
      </w:tr>
      <w:tr w:rsidR="007C2AD4" w:rsidTr="00DD193C">
        <w:trPr>
          <w:trHeight w:val="312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961051" w:rsidRDefault="00961051">
            <w:pPr>
              <w:autoSpaceDE w:val="0"/>
              <w:autoSpaceDN w:val="0"/>
              <w:adjustRightInd w:val="0"/>
              <w:spacing w:after="0" w:line="240" w:lineRule="auto"/>
              <w:ind w:left="6320"/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</w:pPr>
            <w:r w:rsidRPr="00961051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 xml:space="preserve">«Выдача выписки из </w:t>
            </w:r>
            <w:proofErr w:type="spellStart"/>
            <w:r w:rsidRPr="00961051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похозяйственной</w:t>
            </w:r>
            <w:proofErr w:type="spellEnd"/>
            <w:r w:rsidRPr="00961051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 xml:space="preserve"> книги»</w:t>
            </w:r>
          </w:p>
        </w:tc>
      </w:tr>
      <w:tr w:rsidR="00E06B34" w:rsidTr="00C7373F">
        <w:trPr>
          <w:trHeight w:val="2881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B34" w:rsidRPr="005562B7" w:rsidRDefault="00E25C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3.1.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B34" w:rsidRPr="005562B7" w:rsidRDefault="00F72783" w:rsidP="00E25C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562B7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Ф</w:t>
            </w:r>
            <w:proofErr w:type="spellStart"/>
            <w:r w:rsidR="00E25C7E" w:rsidRPr="00556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изические</w:t>
            </w:r>
            <w:proofErr w:type="spellEnd"/>
            <w:r w:rsidRPr="00556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лица, ведущие личное подсобное </w:t>
            </w:r>
            <w:proofErr w:type="gramStart"/>
            <w:r w:rsidRPr="00556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хозяйство,  обратившиеся</w:t>
            </w:r>
            <w:proofErr w:type="gramEnd"/>
            <w:r w:rsidRPr="00556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в орган, предоставляющий муниципальную услугу с запросом о предоставлении муниципальной услуги, выраженным в устной, пи</w:t>
            </w:r>
            <w:r w:rsidR="005562B7" w:rsidRPr="00556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сьменной или электронной форме.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6B34" w:rsidRPr="005562B7" w:rsidRDefault="0055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5562B7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Документ, удостоверяющий личность</w:t>
            </w:r>
          </w:p>
          <w:p w:rsidR="00E06B34" w:rsidRPr="005562B7" w:rsidRDefault="00E0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6B34" w:rsidRPr="005562B7" w:rsidRDefault="00E0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cyan"/>
                <w:lang w:val="ru"/>
              </w:rPr>
            </w:pPr>
            <w:r w:rsidRPr="00771EE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Документы не должны содержать подчистки либо приписки, зачеркнутые слова иные не оговоренные в них исправления, а также серьезных повреждений, не позволяющих однозначно истолковать их содержание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6B34" w:rsidRPr="005562B7" w:rsidRDefault="00E0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cyan"/>
                <w:lang w:val="ru"/>
              </w:rPr>
            </w:pPr>
            <w:r w:rsidRPr="00CB5926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6B34" w:rsidRPr="005562B7" w:rsidRDefault="00CB5926" w:rsidP="00CB5926">
            <w:pPr>
              <w:rPr>
                <w:rFonts w:ascii="Times New Roman CYR" w:hAnsi="Times New Roman CYR" w:cs="Times New Roman CYR"/>
                <w:sz w:val="20"/>
                <w:szCs w:val="20"/>
                <w:highlight w:val="cyan"/>
              </w:rPr>
            </w:pPr>
            <w:r w:rsidRPr="00CB5926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  <w:lang w:val="ru"/>
              </w:rPr>
              <w:t>Ф</w:t>
            </w:r>
            <w:proofErr w:type="spellStart"/>
            <w:r w:rsidRPr="00CB5926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изические</w:t>
            </w:r>
            <w:proofErr w:type="spellEnd"/>
            <w:r w:rsidRPr="00CB5926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лица, ведущие личное подсобное </w:t>
            </w:r>
            <w:proofErr w:type="gramStart"/>
            <w:r w:rsidRPr="00CB5926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хозяйство,  обратившиеся</w:t>
            </w:r>
            <w:proofErr w:type="gramEnd"/>
            <w:r w:rsidRPr="00CB5926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в орган, предоставляющий муниципальную услугу с запросом о предоставлении муниципальной услуги, выраженным в устной, письменной или электронной форме.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6B34" w:rsidRPr="00CB5926" w:rsidRDefault="00E06B34" w:rsidP="00E56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CB5926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Документ удостоверяющий личность</w:t>
            </w:r>
          </w:p>
          <w:p w:rsidR="00E06B34" w:rsidRPr="005562B7" w:rsidRDefault="00E06B34" w:rsidP="00E56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  <w:highlight w:val="cyan"/>
              </w:rPr>
            </w:pPr>
          </w:p>
          <w:p w:rsidR="00E06B34" w:rsidRPr="005562B7" w:rsidRDefault="00E06B34" w:rsidP="00E0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cyan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6B34" w:rsidRPr="00CB5926" w:rsidRDefault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CB592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В соответствии с </w:t>
            </w:r>
            <w:r w:rsidR="00E06B34" w:rsidRPr="00CB592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законодательством Российской Федерации</w:t>
            </w:r>
          </w:p>
          <w:p w:rsidR="00E06B34" w:rsidRPr="00CB5926" w:rsidRDefault="00E06B34" w:rsidP="00E06B34">
            <w:pPr>
              <w:rPr>
                <w:rFonts w:ascii="Times New Roman CYR" w:hAnsi="Times New Roman CYR" w:cs="Times New Roman CYR"/>
                <w:sz w:val="20"/>
                <w:szCs w:val="20"/>
                <w:lang w:val="ru"/>
              </w:rPr>
            </w:pPr>
          </w:p>
          <w:p w:rsidR="00E06B34" w:rsidRPr="005562B7" w:rsidRDefault="00E06B34" w:rsidP="00E06B34">
            <w:pPr>
              <w:rPr>
                <w:rFonts w:ascii="Times New Roman CYR" w:hAnsi="Times New Roman CYR" w:cs="Times New Roman CYR"/>
                <w:sz w:val="20"/>
                <w:szCs w:val="20"/>
                <w:highlight w:val="cyan"/>
                <w:lang w:val="ru"/>
              </w:rPr>
            </w:pPr>
          </w:p>
          <w:p w:rsidR="00E06B34" w:rsidRPr="005562B7" w:rsidRDefault="00E06B34" w:rsidP="00E06B34">
            <w:pPr>
              <w:rPr>
                <w:rFonts w:ascii="Times New Roman CYR" w:hAnsi="Times New Roman CYR" w:cs="Times New Roman CYR"/>
                <w:sz w:val="20"/>
                <w:szCs w:val="20"/>
                <w:highlight w:val="cyan"/>
                <w:lang w:val="ru"/>
              </w:rPr>
            </w:pPr>
          </w:p>
          <w:p w:rsidR="00E06B34" w:rsidRPr="005562B7" w:rsidRDefault="00E06B34" w:rsidP="00E06B34">
            <w:pPr>
              <w:rPr>
                <w:rFonts w:ascii="Times New Roman CYR" w:hAnsi="Times New Roman CYR" w:cs="Times New Roman CYR"/>
                <w:sz w:val="20"/>
                <w:szCs w:val="20"/>
                <w:highlight w:val="cyan"/>
                <w:lang w:val="ru"/>
              </w:rPr>
            </w:pPr>
          </w:p>
        </w:tc>
      </w:tr>
      <w:tr w:rsidR="00A36844" w:rsidRPr="00A36844" w:rsidTr="00C7373F">
        <w:trPr>
          <w:trHeight w:val="3030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1B4" w:rsidRPr="007F0C8A" w:rsidRDefault="00E25C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3.</w:t>
            </w:r>
            <w:r w:rsidR="00C7373F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2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2B7" w:rsidRPr="005562B7" w:rsidRDefault="005562B7" w:rsidP="0055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56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физические лица,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их имени </w:t>
            </w:r>
          </w:p>
          <w:p w:rsidR="002651B4" w:rsidRPr="007F0C8A" w:rsidRDefault="002651B4" w:rsidP="007F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2B7" w:rsidRPr="005562B7" w:rsidRDefault="005562B7" w:rsidP="0055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Д</w:t>
            </w:r>
            <w:r w:rsidRPr="005562B7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окумент, удостоверяющий личность;</w:t>
            </w:r>
          </w:p>
          <w:p w:rsidR="00E06B34" w:rsidRDefault="005562B7" w:rsidP="0055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56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 копию документа, удостоверяющего права (полномочия) представителя физического лица, если с заявлением обратился представитель заявителя</w:t>
            </w:r>
          </w:p>
          <w:p w:rsidR="00CB5926" w:rsidRDefault="00CB5926" w:rsidP="0055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Доверенность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1B4" w:rsidRPr="00DD193C" w:rsidRDefault="00E06B34" w:rsidP="002651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cyan"/>
              </w:rPr>
            </w:pPr>
            <w:r w:rsidRPr="00E06B3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Документы не должны содержать подчистки либо приписки, зачеркнутые слова иные не оговоренные в них исправления, а также серьезных повреждений, не позволяющих однозначно истолковать их содержание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1B4" w:rsidRDefault="00CB5926" w:rsidP="002651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1B4" w:rsidRPr="00E56067" w:rsidRDefault="00E06B34" w:rsidP="00CB5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Физические </w:t>
            </w:r>
            <w:r w:rsidRPr="00E06B34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лица</w:t>
            </w:r>
            <w:proofErr w:type="gramEnd"/>
            <w:r w:rsidRPr="00E06B34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их имени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926" w:rsidRPr="00CB5926" w:rsidRDefault="00CB5926" w:rsidP="00CB5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CB5926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Документ, удостоверяющий личность;</w:t>
            </w:r>
          </w:p>
          <w:p w:rsidR="00E06B34" w:rsidRDefault="00CB5926" w:rsidP="00CB5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CB5926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- копию документа, удостоверяющего права (полномочия) представителя физического лица, если с заявлением обратился представитель заявителя </w:t>
            </w:r>
          </w:p>
          <w:p w:rsidR="00E06B34" w:rsidRPr="00E06B34" w:rsidRDefault="00E06B34" w:rsidP="00E0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  <w:p w:rsidR="00E06B34" w:rsidRPr="00E06B34" w:rsidRDefault="00E06B34" w:rsidP="00E0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Д</w:t>
            </w:r>
            <w:r w:rsidRPr="00E06B34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оверенность</w:t>
            </w:r>
          </w:p>
          <w:p w:rsidR="002651B4" w:rsidRDefault="002651B4" w:rsidP="00DD1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B34" w:rsidRPr="00A36844" w:rsidRDefault="00E06B34" w:rsidP="00E0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val="ru"/>
              </w:rPr>
            </w:pPr>
            <w:r w:rsidRPr="00A36844">
              <w:rPr>
                <w:rFonts w:ascii="Times New Roman CYR" w:hAnsi="Times New Roman CYR" w:cs="Times New Roman CYR"/>
                <w:sz w:val="20"/>
                <w:szCs w:val="20"/>
              </w:rPr>
              <w:t xml:space="preserve">В </w:t>
            </w:r>
            <w:r w:rsidR="00DB03E3" w:rsidRPr="00A36844">
              <w:rPr>
                <w:rFonts w:ascii="Times New Roman CYR" w:hAnsi="Times New Roman CYR" w:cs="Times New Roman CYR"/>
                <w:sz w:val="20"/>
                <w:szCs w:val="20"/>
              </w:rPr>
              <w:t xml:space="preserve">соответствии с </w:t>
            </w:r>
            <w:r w:rsidRPr="00A36844">
              <w:rPr>
                <w:rFonts w:ascii="Times New Roman CYR" w:hAnsi="Times New Roman CYR" w:cs="Times New Roman CYR"/>
                <w:sz w:val="20"/>
                <w:szCs w:val="20"/>
              </w:rPr>
              <w:t>законодательством Российской Федерации</w:t>
            </w:r>
          </w:p>
          <w:p w:rsidR="002651B4" w:rsidRPr="00A36844" w:rsidRDefault="002651B4" w:rsidP="002651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val="ru"/>
              </w:rPr>
            </w:pPr>
          </w:p>
          <w:p w:rsidR="002F0CA2" w:rsidRPr="00A36844" w:rsidRDefault="002F0CA2" w:rsidP="002651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val="ru"/>
              </w:rPr>
            </w:pPr>
          </w:p>
          <w:p w:rsidR="00E06B34" w:rsidRPr="00A36844" w:rsidRDefault="00E06B34" w:rsidP="002651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val="ru"/>
              </w:rPr>
            </w:pPr>
            <w:proofErr w:type="gramStart"/>
            <w:r w:rsidRPr="00A36844">
              <w:rPr>
                <w:rFonts w:ascii="Times New Roman CYR" w:hAnsi="Times New Roman CYR" w:cs="Times New Roman CYR"/>
                <w:sz w:val="20"/>
                <w:szCs w:val="20"/>
                <w:lang w:val="ru"/>
              </w:rPr>
              <w:t>Доверенность</w:t>
            </w:r>
            <w:proofErr w:type="gramEnd"/>
            <w:r w:rsidRPr="00A36844">
              <w:rPr>
                <w:rFonts w:ascii="Times New Roman CYR" w:hAnsi="Times New Roman CYR" w:cs="Times New Roman CYR"/>
                <w:sz w:val="20"/>
                <w:szCs w:val="20"/>
                <w:lang w:val="ru"/>
              </w:rPr>
              <w:t xml:space="preserve"> заверенная нотариально</w:t>
            </w:r>
          </w:p>
        </w:tc>
      </w:tr>
    </w:tbl>
    <w:p w:rsidR="00C7373F" w:rsidRDefault="00C7373F" w:rsidP="007C2AD4">
      <w:pPr>
        <w:keepNext/>
        <w:keepLines/>
        <w:autoSpaceDE w:val="0"/>
        <w:autoSpaceDN w:val="0"/>
        <w:adjustRightInd w:val="0"/>
        <w:spacing w:after="306" w:line="270" w:lineRule="exact"/>
        <w:ind w:left="2900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2900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Раздел 4. «Документы, предоставляемые заявителем для получения «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подуслуги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»</w:t>
      </w:r>
    </w:p>
    <w:tbl>
      <w:tblPr>
        <w:tblW w:w="1534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0"/>
        <w:gridCol w:w="1704"/>
        <w:gridCol w:w="3115"/>
        <w:gridCol w:w="2837"/>
        <w:gridCol w:w="1560"/>
        <w:gridCol w:w="1699"/>
        <w:gridCol w:w="1704"/>
        <w:gridCol w:w="2237"/>
      </w:tblGrid>
      <w:tr w:rsidR="007C2AD4" w:rsidTr="002A314F">
        <w:trPr>
          <w:trHeight w:val="1517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№ п/п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right="4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Категория документа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Наименования документов, которые предоставляет заявитель для получения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Условие предоставления документа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Установленные требования к документу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Форма (шаблон) документа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Образец документа/заполнения документа</w:t>
            </w:r>
          </w:p>
        </w:tc>
      </w:tr>
      <w:tr w:rsidR="007C2AD4" w:rsidTr="002A314F">
        <w:trPr>
          <w:trHeight w:val="25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38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8</w:t>
            </w:r>
          </w:p>
        </w:tc>
      </w:tr>
      <w:tr w:rsidR="007C2AD4" w:rsidRPr="00E06B34" w:rsidTr="002A314F">
        <w:trPr>
          <w:trHeight w:val="250"/>
          <w:jc w:val="center"/>
        </w:trPr>
        <w:tc>
          <w:tcPr>
            <w:tcW w:w="153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961051" w:rsidRDefault="00961051">
            <w:pPr>
              <w:autoSpaceDE w:val="0"/>
              <w:autoSpaceDN w:val="0"/>
              <w:adjustRightInd w:val="0"/>
              <w:spacing w:after="0" w:line="240" w:lineRule="auto"/>
              <w:ind w:left="6380"/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</w:pPr>
            <w:r w:rsidRPr="00961051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 xml:space="preserve">«Выдача выписки из </w:t>
            </w:r>
            <w:proofErr w:type="spellStart"/>
            <w:r w:rsidRPr="00961051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похозяйственной</w:t>
            </w:r>
            <w:proofErr w:type="spellEnd"/>
            <w:r w:rsidRPr="00961051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 xml:space="preserve"> книги»</w:t>
            </w:r>
          </w:p>
        </w:tc>
      </w:tr>
      <w:tr w:rsidR="007C2AD4" w:rsidTr="002A314F">
        <w:trPr>
          <w:trHeight w:val="25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D61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4.1.</w:t>
            </w: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Pr="00C859AB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CA0" w:rsidRPr="006F1CA0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lastRenderedPageBreak/>
              <w:t>1</w:t>
            </w:r>
            <w:r w:rsidR="00DB03E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</w:t>
            </w:r>
            <w:r w:rsidR="006F1CA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Заявление </w:t>
            </w:r>
          </w:p>
          <w:p w:rsidR="0064090B" w:rsidRDefault="0064090B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4090B" w:rsidRDefault="0064090B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6F1CA0" w:rsidRPr="006F1CA0" w:rsidRDefault="006F1CA0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F1CA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</w:t>
            </w:r>
          </w:p>
          <w:p w:rsidR="007C2AD4" w:rsidRPr="00C859AB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5E48" w:rsidRDefault="00DB03E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lastRenderedPageBreak/>
              <w:t>1.</w:t>
            </w:r>
            <w:r w:rsidR="0064090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</w:t>
            </w:r>
            <w:r w:rsidR="00425E48"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аявление</w:t>
            </w:r>
          </w:p>
          <w:p w:rsidR="00E708CA" w:rsidRPr="00425E48" w:rsidRDefault="00E708CA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64090B" w:rsidRDefault="0064090B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64090B" w:rsidRPr="002F0CA2" w:rsidRDefault="0064090B" w:rsidP="00640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425E48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lastRenderedPageBreak/>
              <w:t xml:space="preserve"> </w:t>
            </w:r>
            <w:r w:rsidR="00DC3F53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</w:t>
            </w:r>
            <w:r w:rsidR="00DB03E3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.З</w:t>
            </w:r>
            <w:r w:rsidR="00AB07B4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аявление в 2-х экземплярах </w:t>
            </w: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64090B" w:rsidRDefault="0064090B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64090B" w:rsidRDefault="0064090B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64090B" w:rsidRDefault="0064090B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708CA" w:rsidRPr="00C859AB" w:rsidRDefault="00E708CA" w:rsidP="00E70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C859AB" w:rsidRDefault="00DB03E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1.Н</w:t>
            </w:r>
            <w:r w:rsidR="00F06B1C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051" w:rsidRPr="00961051" w:rsidRDefault="00DB03E3" w:rsidP="00961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1.</w:t>
            </w:r>
            <w:r w:rsidR="00961051" w:rsidRPr="0096105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961051" w:rsidRPr="00961051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Письменное заявление составляется на русском языке рукописным или машинописным способом и в обязательном порядке должно содержать:</w:t>
            </w:r>
          </w:p>
          <w:p w:rsidR="00961051" w:rsidRPr="00961051" w:rsidRDefault="00961051" w:rsidP="0096105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961051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наименование администрации муниципального образования;</w:t>
            </w:r>
          </w:p>
          <w:p w:rsidR="00961051" w:rsidRPr="00961051" w:rsidRDefault="00961051" w:rsidP="0096105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961051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предмет обращения;</w:t>
            </w:r>
          </w:p>
          <w:p w:rsidR="00961051" w:rsidRPr="00961051" w:rsidRDefault="00961051" w:rsidP="0096105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961051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фамилию, имя, отчество (последнее – при наличии) заявителя или его представителя;</w:t>
            </w:r>
          </w:p>
          <w:p w:rsidR="00961051" w:rsidRPr="00961051" w:rsidRDefault="00961051" w:rsidP="0096105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961051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почтовый адрес, если сведения должны быть направлены заявителю почтой;</w:t>
            </w:r>
          </w:p>
          <w:p w:rsidR="00961051" w:rsidRPr="00961051" w:rsidRDefault="00961051" w:rsidP="0096105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961051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контактный телефон (при его наличии);</w:t>
            </w:r>
          </w:p>
          <w:p w:rsidR="00961051" w:rsidRPr="00961051" w:rsidRDefault="00961051" w:rsidP="0096105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961051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lastRenderedPageBreak/>
              <w:t>личную подпись заявителя;</w:t>
            </w:r>
          </w:p>
          <w:p w:rsidR="00961051" w:rsidRPr="00961051" w:rsidRDefault="00961051" w:rsidP="0096105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961051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дату написания.</w:t>
            </w:r>
          </w:p>
          <w:p w:rsidR="00961051" w:rsidRPr="00961051" w:rsidRDefault="00961051" w:rsidP="00961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961051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В случае направления заявления в электронной форме через региональный портал </w:t>
            </w:r>
            <w:hyperlink r:id="rId6" w:history="1"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</w:rPr>
                <w:t>http://www.</w:t>
              </w:r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  <w:lang w:val="en-US"/>
                </w:rPr>
                <w:t>gosuslugi</w:t>
              </w:r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</w:rPr>
                <w:t>.</w:t>
              </w:r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  <w:lang w:val="en-US"/>
                </w:rPr>
                <w:t>astrobl</w:t>
              </w:r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</w:rPr>
                <w:t>.</w:t>
              </w:r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  <w:lang w:val="en-US"/>
                </w:rPr>
                <w:t>ru</w:t>
              </w:r>
            </w:hyperlink>
            <w:r w:rsidRPr="00961051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либо федеральный портал </w:t>
            </w:r>
            <w:hyperlink r:id="rId7" w:history="1"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</w:rPr>
                <w:t>http://www.</w:t>
              </w:r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  <w:lang w:val="en-US"/>
                </w:rPr>
                <w:t>gosuslugi</w:t>
              </w:r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</w:rPr>
                <w:t>.</w:t>
              </w:r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  <w:lang w:val="en-US"/>
                </w:rPr>
                <w:t>ru</w:t>
              </w:r>
            </w:hyperlink>
            <w:r w:rsidRPr="00961051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запрос заполняется в электронной форме согласно представленной на региональном портале </w:t>
            </w:r>
            <w:hyperlink r:id="rId8" w:history="1"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</w:rPr>
                <w:t>http://www.</w:t>
              </w:r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  <w:lang w:val="en-US"/>
                </w:rPr>
                <w:t>gosuslugi</w:t>
              </w:r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</w:rPr>
                <w:t>.</w:t>
              </w:r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  <w:lang w:val="en-US"/>
                </w:rPr>
                <w:t>astrobl</w:t>
              </w:r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</w:rPr>
                <w:t>.</w:t>
              </w:r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  <w:lang w:val="en-US"/>
                </w:rPr>
                <w:t>ru</w:t>
              </w:r>
            </w:hyperlink>
            <w:r w:rsidRPr="00961051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либо федеральном портале </w:t>
            </w:r>
            <w:hyperlink r:id="rId9" w:history="1"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</w:rPr>
                <w:t>http://www.</w:t>
              </w:r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  <w:lang w:val="en-US"/>
                </w:rPr>
                <w:t>gosuslugi</w:t>
              </w:r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</w:rPr>
                <w:t>.</w:t>
              </w:r>
              <w:proofErr w:type="spellStart"/>
              <w:r w:rsidRPr="00961051">
                <w:rPr>
                  <w:rStyle w:val="a3"/>
                  <w:rFonts w:ascii="Times New Roman CYR" w:hAnsi="Times New Roman CYR" w:cs="Times New Roman CYR"/>
                  <w:bCs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Pr="00961051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электронной форме обращения.</w:t>
            </w:r>
          </w:p>
          <w:p w:rsidR="007C2AD4" w:rsidRPr="00961051" w:rsidRDefault="007C2AD4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DB03E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lastRenderedPageBreak/>
              <w:t>1.</w:t>
            </w:r>
            <w:r w:rsidR="00425E48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Форма </w:t>
            </w:r>
            <w:r w:rsidR="00E951DA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документа</w:t>
            </w:r>
            <w:r w:rsidR="00F06B1C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(заявление)</w:t>
            </w:r>
            <w:r w:rsidR="00AB07B4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</w:t>
            </w:r>
            <w:r w:rsidR="00425E48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прикладывается к </w:t>
            </w:r>
            <w:proofErr w:type="gramStart"/>
            <w:r w:rsidR="00E951DA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настоящей  технологической</w:t>
            </w:r>
            <w:proofErr w:type="gramEnd"/>
            <w:r w:rsidR="00425E48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схеме</w:t>
            </w:r>
            <w:r w:rsidR="004578C0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(приложение № </w:t>
            </w:r>
            <w:r w:rsidR="00B62B36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2</w:t>
            </w:r>
            <w:r w:rsidR="004578C0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)</w:t>
            </w: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Pr="00C859AB" w:rsidRDefault="00DC3F53" w:rsidP="002F0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4FC3" w:rsidRDefault="00B62B36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lastRenderedPageBreak/>
              <w:t>нет</w:t>
            </w: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4578C0" w:rsidRPr="00C859AB" w:rsidRDefault="004578C0" w:rsidP="00586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</w:tr>
      <w:tr w:rsidR="002A314F" w:rsidTr="00C7373F">
        <w:trPr>
          <w:trHeight w:val="765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Pr="00C859AB" w:rsidRDefault="00D61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lastRenderedPageBreak/>
              <w:t>4.2.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2A314F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Документ удостоверяющий личность</w:t>
            </w:r>
          </w:p>
          <w:p w:rsidR="002A314F" w:rsidRDefault="002A314F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062CE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</w:t>
            </w:r>
            <w:r w:rsidR="002A314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аспорт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062CE3" w:rsidP="00AA7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FC" w:rsidRPr="00AA7BFC" w:rsidRDefault="00062CE3" w:rsidP="00AA7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Оригинал</w:t>
            </w:r>
            <w:r w:rsidR="00AA7BFC" w:rsidRPr="00AA7B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A7BFC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="00AA7BFC" w:rsidRPr="00AA7BF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окументы могут быть предоставлены в виде нотариально заверенных копий;</w:t>
            </w:r>
          </w:p>
          <w:p w:rsidR="002A314F" w:rsidRPr="00AA7BFC" w:rsidRDefault="002A31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Pr="00D159D2" w:rsidRDefault="00062CE3" w:rsidP="00D15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В соответствии с законодательством РФ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Pr="00062CE3" w:rsidRDefault="00AA7BFC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AA7BFC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В соответствии с законодательством РФ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062CE3" w:rsidP="008F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</w:t>
            </w:r>
          </w:p>
        </w:tc>
      </w:tr>
      <w:tr w:rsidR="002A314F" w:rsidTr="00C7373F">
        <w:trPr>
          <w:trHeight w:val="60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Pr="00C859AB" w:rsidRDefault="00D61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4.3.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051" w:rsidRPr="00961051" w:rsidRDefault="00961051" w:rsidP="00961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</w:t>
            </w:r>
            <w:r w:rsidRPr="0096105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окумент, удостоверяющ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ий</w:t>
            </w:r>
            <w:r w:rsidRPr="0096105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права (полномочия) представителя физического лица, если с заявлением обратился представитель </w:t>
            </w:r>
            <w:r w:rsidRPr="0096105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lastRenderedPageBreak/>
              <w:t>заявителя.</w:t>
            </w:r>
          </w:p>
          <w:p w:rsidR="002A314F" w:rsidRDefault="002A314F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062CE3" w:rsidP="00961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lastRenderedPageBreak/>
              <w:t>Д</w:t>
            </w:r>
            <w:r w:rsidR="002A314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</w:t>
            </w:r>
            <w:r w:rsidR="0096105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веренность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062CE3" w:rsidP="00AA7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AA7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.</w:t>
            </w:r>
            <w:r w:rsidR="00062CE3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Оригинал</w:t>
            </w:r>
            <w:proofErr w:type="gramEnd"/>
          </w:p>
          <w:p w:rsidR="00AA7BFC" w:rsidRPr="00AA7BFC" w:rsidRDefault="00AA7BFC" w:rsidP="00961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50DD" w:rsidRPr="007750DD" w:rsidRDefault="007750DD" w:rsidP="007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Н</w:t>
            </w:r>
            <w:r w:rsidR="00961051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отариально заверенная доверенность</w:t>
            </w:r>
          </w:p>
          <w:p w:rsidR="007750DD" w:rsidRPr="00D159D2" w:rsidRDefault="007750DD" w:rsidP="00D15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Pr="00062CE3" w:rsidRDefault="00062CE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062CE3" w:rsidP="008F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</w:t>
            </w:r>
          </w:p>
        </w:tc>
      </w:tr>
    </w:tbl>
    <w:p w:rsidR="00961051" w:rsidRDefault="00961051" w:rsidP="006E797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</w:p>
    <w:p w:rsidR="00961051" w:rsidRDefault="00961051" w:rsidP="006E797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</w:p>
    <w:p w:rsidR="007C2AD4" w:rsidRDefault="007C2AD4" w:rsidP="006E797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W w:w="154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24"/>
        <w:gridCol w:w="1560"/>
        <w:gridCol w:w="1742"/>
        <w:gridCol w:w="1800"/>
        <w:gridCol w:w="1704"/>
        <w:gridCol w:w="1416"/>
        <w:gridCol w:w="1730"/>
        <w:gridCol w:w="1843"/>
        <w:gridCol w:w="1800"/>
      </w:tblGrid>
      <w:tr w:rsidR="007C2AD4" w:rsidTr="00FD6545">
        <w:trPr>
          <w:trHeight w:val="1934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Наименование запрашиваемого документа (сведения)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36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Наименование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органа (организации), направляющего(ей) межведомственный запрос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Наименование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органа (организации),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3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proofErr w:type="gram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в адрес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 xml:space="preserve"> которого(ой) направляется межведомственный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17" w:firstLine="142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 xml:space="preserve">SID </w:t>
            </w: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электронного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сервиса/ наименование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right="1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80" w:firstLine="44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8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6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9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15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D40348" w:rsidRDefault="006C0B7F" w:rsidP="00B62B36">
            <w:pPr>
              <w:autoSpaceDE w:val="0"/>
              <w:autoSpaceDN w:val="0"/>
              <w:adjustRightInd w:val="0"/>
              <w:spacing w:after="0" w:line="240" w:lineRule="auto"/>
              <w:ind w:left="6360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  <w:r w:rsidRPr="006C0B7F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 xml:space="preserve">«Выдача </w:t>
            </w:r>
            <w:r w:rsidR="00B62B36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 xml:space="preserve">выписки из </w:t>
            </w:r>
            <w:proofErr w:type="spellStart"/>
            <w:r w:rsidR="00B62B36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похозяйственной</w:t>
            </w:r>
            <w:proofErr w:type="spellEnd"/>
            <w:r w:rsidR="00B62B36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 xml:space="preserve"> книги</w:t>
            </w:r>
            <w:r w:rsidRPr="006C0B7F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6E7974" w:rsidTr="00DB03E3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974" w:rsidRPr="00E951DA" w:rsidRDefault="006E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974" w:rsidRPr="00E951DA" w:rsidRDefault="006E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02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974" w:rsidRPr="00E951DA" w:rsidRDefault="00C7373F" w:rsidP="00D750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Межведомственное</w:t>
            </w:r>
            <w:r w:rsidR="006E7974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взаимодействие не предусмотрено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974" w:rsidRPr="00E951DA" w:rsidRDefault="006E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</w:tr>
    </w:tbl>
    <w:p w:rsidR="007C2AD4" w:rsidRDefault="007C2AD4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"/>
          <w:szCs w:val="2"/>
          <w:lang w:val="ru"/>
        </w:rPr>
      </w:pP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5680"/>
        <w:rPr>
          <w:rFonts w:ascii="Times New Roman CYR" w:hAnsi="Times New Roman CYR" w:cs="Times New Roman CYR"/>
          <w:color w:val="000000"/>
          <w:sz w:val="27"/>
          <w:szCs w:val="27"/>
          <w:lang w:val="ru"/>
        </w:rPr>
      </w:pPr>
    </w:p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br w:type="page"/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5680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lastRenderedPageBreak/>
        <w:t>Раздел 6. Результат «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подуслуги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»</w:t>
      </w:r>
    </w:p>
    <w:tbl>
      <w:tblPr>
        <w:tblW w:w="1519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6"/>
        <w:gridCol w:w="1882"/>
        <w:gridCol w:w="1877"/>
        <w:gridCol w:w="1882"/>
        <w:gridCol w:w="1882"/>
        <w:gridCol w:w="1877"/>
        <w:gridCol w:w="1882"/>
        <w:gridCol w:w="1627"/>
        <w:gridCol w:w="1704"/>
      </w:tblGrid>
      <w:tr w:rsidR="007C2AD4" w:rsidTr="00FD6545">
        <w:trPr>
          <w:trHeight w:val="494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№ п/п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right="38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Документ/ документы, являющийся(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иеся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) результатом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Требования к документу/ документам, являющемуся(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ихся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) результатом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Характеристика результата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 (положительный/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Форма документа/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документов, являющегося(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ихся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) результатом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Образец документа/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документов, являющегося(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ихся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) результатом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79" w:firstLine="141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Способы получения результата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Срок хранения невостребованных заявителем результатов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</w:tr>
      <w:tr w:rsidR="007C2AD4" w:rsidTr="00FD6545">
        <w:trPr>
          <w:trHeight w:val="960"/>
          <w:jc w:val="center"/>
        </w:trPr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39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в органе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в МФЦ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9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9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9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78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9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15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D40348" w:rsidRDefault="006C0B7F" w:rsidP="00B62B36">
            <w:pPr>
              <w:autoSpaceDE w:val="0"/>
              <w:autoSpaceDN w:val="0"/>
              <w:adjustRightInd w:val="0"/>
              <w:spacing w:after="0" w:line="240" w:lineRule="auto"/>
              <w:ind w:left="6260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  <w:r w:rsidRPr="006C0B7F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 xml:space="preserve">«Выдача </w:t>
            </w:r>
            <w:r w:rsidR="00B62B36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 xml:space="preserve">выписки из </w:t>
            </w:r>
            <w:proofErr w:type="spellStart"/>
            <w:r w:rsidR="00B62B36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похозяйственной</w:t>
            </w:r>
            <w:proofErr w:type="spellEnd"/>
            <w:r w:rsidR="00B62B36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 xml:space="preserve"> книги</w:t>
            </w:r>
            <w:r w:rsidRPr="006C0B7F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E25C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6.1.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E6E" w:rsidRPr="00D61E6E" w:rsidRDefault="00D61E6E" w:rsidP="00D61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D61E6E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Направление (выдача) заявителю:</w:t>
            </w:r>
          </w:p>
          <w:p w:rsidR="007C2AD4" w:rsidRPr="00D61E6E" w:rsidRDefault="00D61E6E" w:rsidP="00D61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D61E6E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- выписки из </w:t>
            </w:r>
            <w:proofErr w:type="spellStart"/>
            <w:r w:rsidRPr="00D61E6E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похозяйственной</w:t>
            </w:r>
            <w:proofErr w:type="spellEnd"/>
            <w:r w:rsidRPr="00D61E6E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книги;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391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нет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0F3A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положительный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391D3A" w:rsidP="00E76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нет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391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нет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3340AA" w:rsidP="00E44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Лично</w:t>
            </w:r>
          </w:p>
          <w:p w:rsidR="003340AA" w:rsidRDefault="003340AA" w:rsidP="00E44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Почтой</w:t>
            </w:r>
          </w:p>
          <w:p w:rsidR="003340AA" w:rsidRPr="0055540A" w:rsidRDefault="003340AA" w:rsidP="00E44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Электронно</w:t>
            </w:r>
            <w:proofErr w:type="spellEnd"/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C7373F" w:rsidP="0041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 месяц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B857AA" w:rsidP="00B85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</w:t>
            </w:r>
          </w:p>
        </w:tc>
      </w:tr>
      <w:tr w:rsidR="003B1B30" w:rsidTr="00FD6545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Pr="0055540A" w:rsidRDefault="00E25C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6.2.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E6E" w:rsidRPr="00D61E6E" w:rsidRDefault="004179C2" w:rsidP="00D61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Отказ в предоставлении муниципальной услуги</w:t>
            </w:r>
            <w:r w:rsidR="00D61E6E" w:rsidRPr="00D61E6E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Направление (выдача) заявителю:</w:t>
            </w:r>
          </w:p>
          <w:p w:rsidR="00D61E6E" w:rsidRPr="00D61E6E" w:rsidRDefault="00D61E6E" w:rsidP="00D61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D61E6E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уведомления об отказе в предоставлении выписки из </w:t>
            </w:r>
            <w:proofErr w:type="spellStart"/>
            <w:r w:rsidRPr="00D61E6E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похозяйственной</w:t>
            </w:r>
            <w:proofErr w:type="spellEnd"/>
            <w:r w:rsidRPr="00D61E6E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книги (по форме согласно приложению 3 к настояще</w:t>
            </w:r>
            <w:r w:rsidR="00391D3A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й </w:t>
            </w:r>
            <w:proofErr w:type="spellStart"/>
            <w:r w:rsidR="00391D3A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техносхеме</w:t>
            </w:r>
            <w:proofErr w:type="spellEnd"/>
            <w:r w:rsidRPr="00D61E6E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в случае отсутствия в </w:t>
            </w:r>
            <w:proofErr w:type="spellStart"/>
            <w:r w:rsidRPr="00D61E6E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похозяйственной</w:t>
            </w:r>
            <w:proofErr w:type="spellEnd"/>
            <w:r w:rsidRPr="00D61E6E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книге муниципального образования запрашиваемых сведений.</w:t>
            </w:r>
          </w:p>
          <w:p w:rsidR="00D61E6E" w:rsidRPr="00D61E6E" w:rsidRDefault="00D61E6E" w:rsidP="00D61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D61E6E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.</w:t>
            </w:r>
          </w:p>
          <w:p w:rsidR="003B1B30" w:rsidRPr="0055540A" w:rsidRDefault="003B1B30" w:rsidP="00555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Pr="00153577" w:rsidRDefault="003340AA" w:rsidP="0041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153577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Утвержденная форма</w:t>
            </w:r>
            <w:r w:rsidR="007377CD" w:rsidRPr="00153577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отказа</w:t>
            </w:r>
            <w:r w:rsidRPr="00153577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, наличие подписи главы, печати.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Pr="00153577" w:rsidRDefault="0041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153577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отрицательный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Pr="00153577" w:rsidRDefault="0041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153577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Форма прилагается к настоящей технологической схеме </w:t>
            </w:r>
            <w:r w:rsidRPr="00B62B36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(прил.</w:t>
            </w:r>
            <w:r w:rsidR="00B62B36" w:rsidRPr="00B62B36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№</w:t>
            </w:r>
            <w:r w:rsidR="00B62B36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</w:t>
            </w:r>
          </w:p>
          <w:p w:rsidR="00BB2608" w:rsidRPr="00153577" w:rsidRDefault="00BB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Pr="00153577" w:rsidRDefault="00334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153577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-----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0AA" w:rsidRPr="00153577" w:rsidRDefault="003340AA" w:rsidP="00334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15357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Лично</w:t>
            </w:r>
          </w:p>
          <w:p w:rsidR="003340AA" w:rsidRPr="00153577" w:rsidRDefault="003340AA" w:rsidP="00334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15357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Почтой</w:t>
            </w:r>
          </w:p>
          <w:p w:rsidR="003B1B30" w:rsidRPr="00153577" w:rsidRDefault="003340AA" w:rsidP="00334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spellStart"/>
            <w:r w:rsidRPr="0015357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Электронно</w:t>
            </w:r>
            <w:proofErr w:type="spellEnd"/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Pr="00153577" w:rsidRDefault="00C7373F" w:rsidP="0041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153577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 месяц</w:t>
            </w:r>
          </w:p>
          <w:p w:rsidR="00B857AA" w:rsidRPr="00153577" w:rsidRDefault="00B857AA" w:rsidP="0041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Pr="00153577" w:rsidRDefault="00B857AA" w:rsidP="00B85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153577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</w:t>
            </w:r>
          </w:p>
        </w:tc>
      </w:tr>
    </w:tbl>
    <w:p w:rsidR="007C2AD4" w:rsidRDefault="007C2AD4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"/>
          <w:szCs w:val="2"/>
          <w:lang w:val="ru"/>
        </w:rPr>
      </w:pPr>
    </w:p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br w:type="page"/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3740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lastRenderedPageBreak/>
        <w:t>Раздел 7. «Технологические процессы предоставления «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подуслуги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»</w:t>
      </w:r>
    </w:p>
    <w:tbl>
      <w:tblPr>
        <w:tblW w:w="1552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5"/>
        <w:gridCol w:w="2506"/>
        <w:gridCol w:w="2501"/>
        <w:gridCol w:w="2506"/>
        <w:gridCol w:w="2506"/>
        <w:gridCol w:w="2522"/>
        <w:gridCol w:w="2499"/>
      </w:tblGrid>
      <w:tr w:rsidR="007C2AD4" w:rsidTr="007377CD">
        <w:trPr>
          <w:trHeight w:val="97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№ п/п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Наименование процедуры процесса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128" w:right="26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Особенности исполнения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ind w:right="380"/>
              <w:jc w:val="right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Сроки исполнения процедуры (процесса)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Исполнитель процедуры процесса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Ресурсы, необходимые для выполнения процедуры процесса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Формы документов, необходимые для выполнения процедуры процесса</w:t>
            </w:r>
          </w:p>
        </w:tc>
      </w:tr>
      <w:tr w:rsidR="007C2AD4" w:rsidTr="007377CD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2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2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</w:tr>
      <w:tr w:rsidR="007C2AD4" w:rsidTr="000E144C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88085D" w:rsidRDefault="006C0B7F" w:rsidP="00153577">
            <w:pPr>
              <w:autoSpaceDE w:val="0"/>
              <w:autoSpaceDN w:val="0"/>
              <w:adjustRightInd w:val="0"/>
              <w:spacing w:after="0" w:line="240" w:lineRule="auto"/>
              <w:ind w:left="6420" w:hanging="6420"/>
              <w:jc w:val="center"/>
              <w:rPr>
                <w:rFonts w:ascii="Times New Roman CYR" w:hAnsi="Times New Roman CYR" w:cs="Times New Roman CYR"/>
                <w:color w:val="000000"/>
                <w:lang w:val="ru"/>
              </w:rPr>
            </w:pPr>
            <w:r w:rsidRPr="006C0B7F">
              <w:rPr>
                <w:rFonts w:ascii="Times New Roman CYR" w:hAnsi="Times New Roman CYR" w:cs="Times New Roman CYR"/>
                <w:b/>
                <w:color w:val="000000"/>
              </w:rPr>
              <w:t xml:space="preserve">«Выдача </w:t>
            </w:r>
            <w:r w:rsidR="00153577">
              <w:rPr>
                <w:rFonts w:ascii="Times New Roman CYR" w:hAnsi="Times New Roman CYR" w:cs="Times New Roman CYR"/>
                <w:b/>
                <w:color w:val="000000"/>
              </w:rPr>
              <w:t xml:space="preserve">выписки из </w:t>
            </w:r>
            <w:proofErr w:type="spellStart"/>
            <w:r w:rsidR="00153577">
              <w:rPr>
                <w:rFonts w:ascii="Times New Roman CYR" w:hAnsi="Times New Roman CYR" w:cs="Times New Roman CYR"/>
                <w:b/>
                <w:color w:val="000000"/>
              </w:rPr>
              <w:t>похозяйственной</w:t>
            </w:r>
            <w:proofErr w:type="spellEnd"/>
            <w:r w:rsidR="00153577">
              <w:rPr>
                <w:rFonts w:ascii="Times New Roman CYR" w:hAnsi="Times New Roman CYR" w:cs="Times New Roman CYR"/>
                <w:b/>
                <w:color w:val="000000"/>
              </w:rPr>
              <w:t xml:space="preserve"> книги</w:t>
            </w:r>
            <w:r w:rsidRPr="006C0B7F">
              <w:rPr>
                <w:rFonts w:ascii="Times New Roman CYR" w:hAnsi="Times New Roman CYR" w:cs="Times New Roman CYR"/>
                <w:b/>
                <w:color w:val="000000"/>
              </w:rPr>
              <w:t>»</w:t>
            </w:r>
          </w:p>
        </w:tc>
      </w:tr>
      <w:tr w:rsidR="007C2AD4" w:rsidTr="00936660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88085D" w:rsidRDefault="00FD6545" w:rsidP="000E14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color w:val="000000"/>
                <w:lang w:val="ru"/>
              </w:rPr>
            </w:pPr>
            <w:r w:rsidRPr="0088085D">
              <w:rPr>
                <w:rFonts w:ascii="Times New Roman CYR" w:hAnsi="Times New Roman CYR" w:cs="Times New Roman CYR"/>
                <w:b/>
                <w:color w:val="000000"/>
                <w:lang w:val="ru"/>
              </w:rPr>
              <w:t>Прием и регистрация заявления</w:t>
            </w:r>
          </w:p>
        </w:tc>
      </w:tr>
      <w:tr w:rsidR="009D6566" w:rsidTr="007377CD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E25C7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7.1.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Прием и регистрация заявления о предоставлении муниципальной услуги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095B" w:rsidRPr="0086095B" w:rsidRDefault="009D6566" w:rsidP="0086095B">
            <w:pPr>
              <w:pStyle w:val="a9"/>
              <w:spacing w:before="0" w:beforeAutospacing="0" w:after="0" w:afterAutospacing="0"/>
              <w:ind w:firstLine="539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1. </w:t>
            </w:r>
            <w:r w:rsidR="0086095B" w:rsidRPr="0086095B">
              <w:rPr>
                <w:color w:val="332E2D"/>
                <w:spacing w:val="2"/>
                <w:sz w:val="20"/>
                <w:szCs w:val="20"/>
                <w:bdr w:val="none" w:sz="0" w:space="0" w:color="auto" w:frame="1"/>
              </w:rPr>
              <w:t xml:space="preserve">При поступлении заявления в администрацию в письменной форме (по почте, при личном обращении в аппарат администрации) </w:t>
            </w:r>
            <w:r w:rsidR="0086095B" w:rsidRPr="0086095B">
              <w:rPr>
                <w:color w:val="332E2D"/>
                <w:spacing w:val="2"/>
                <w:sz w:val="20"/>
                <w:szCs w:val="20"/>
                <w:lang w:eastAsia="ar-SA"/>
              </w:rPr>
              <w:t xml:space="preserve">специалист администрации, ответственный за прием и регистрацию </w:t>
            </w:r>
            <w:r w:rsidR="0086095B" w:rsidRPr="0086095B">
              <w:rPr>
                <w:sz w:val="20"/>
                <w:szCs w:val="20"/>
              </w:rPr>
              <w:t>обращений (заявлений, запросов)</w:t>
            </w:r>
            <w:r w:rsidR="0086095B" w:rsidRPr="0086095B">
              <w:rPr>
                <w:color w:val="332E2D"/>
                <w:spacing w:val="2"/>
                <w:sz w:val="20"/>
                <w:szCs w:val="20"/>
                <w:lang w:eastAsia="ar-SA"/>
              </w:rPr>
              <w:t xml:space="preserve">, </w:t>
            </w:r>
            <w:r w:rsidR="0086095B" w:rsidRPr="0086095B">
              <w:rPr>
                <w:color w:val="332E2D"/>
                <w:spacing w:val="2"/>
                <w:sz w:val="20"/>
                <w:szCs w:val="20"/>
                <w:bdr w:val="none" w:sz="0" w:space="0" w:color="auto" w:frame="1"/>
              </w:rPr>
              <w:t>регистрирует заявление в соответствующем журнале учета входящих документов; при личном обращении заявителя с заявлением по его просьбе на втором экземпляре заявления специалист ставит подпись и дату приема заявления.</w:t>
            </w:r>
          </w:p>
          <w:p w:rsidR="009D6566" w:rsidRDefault="009D656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DB5BC5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день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 w:rsidP="009D65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Ответственный специалист адм</w:t>
            </w:r>
            <w:r w:rsidR="0042533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инистрации муниципального «</w:t>
            </w:r>
            <w:proofErr w:type="spellStart"/>
            <w:r w:rsidR="0042533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Восточ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инский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сельсовет»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 w:rsidP="009D656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Документационное 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технологическое  обеспечение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(бланки заявлений) и оборудование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E761FD" w:rsidP="00B62B3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Форма заявления прил</w:t>
            </w:r>
            <w:r w:rsidRPr="00B62B36">
              <w:rPr>
                <w:rFonts w:ascii="Times New Roman" w:hAnsi="Times New Roman" w:cs="Times New Roman"/>
                <w:sz w:val="20"/>
                <w:szCs w:val="20"/>
              </w:rPr>
              <w:t xml:space="preserve">. № </w:t>
            </w:r>
            <w:r w:rsidR="00B62B3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C2AD4" w:rsidTr="00936660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73F" w:rsidRDefault="00C7373F" w:rsidP="004A7297">
            <w:pPr>
              <w:autoSpaceDE w:val="0"/>
              <w:autoSpaceDN w:val="0"/>
              <w:adjustRightInd w:val="0"/>
              <w:spacing w:after="0" w:line="240" w:lineRule="auto"/>
              <w:ind w:left="5660" w:hanging="566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</w:p>
          <w:p w:rsidR="007C2AD4" w:rsidRPr="00C7373F" w:rsidRDefault="004A7297" w:rsidP="00DB5BC5">
            <w:pPr>
              <w:autoSpaceDE w:val="0"/>
              <w:autoSpaceDN w:val="0"/>
              <w:adjustRightInd w:val="0"/>
              <w:spacing w:after="0" w:line="240" w:lineRule="auto"/>
              <w:ind w:left="5660" w:hanging="566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proofErr w:type="gramStart"/>
            <w:r w:rsidRPr="004A7297">
              <w:rPr>
                <w:rFonts w:ascii="Times New Roman CYR" w:hAnsi="Times New Roman CYR" w:cs="Times New Roman CYR"/>
                <w:b/>
                <w:bCs/>
                <w:color w:val="000000"/>
              </w:rPr>
              <w:t xml:space="preserve">Оформление  </w:t>
            </w:r>
            <w:r w:rsidR="00DB5BC5">
              <w:rPr>
                <w:rFonts w:ascii="Times New Roman CYR" w:hAnsi="Times New Roman CYR" w:cs="Times New Roman CYR"/>
                <w:b/>
                <w:bCs/>
                <w:color w:val="000000"/>
              </w:rPr>
              <w:t>выписки</w:t>
            </w:r>
            <w:proofErr w:type="gramEnd"/>
            <w:r w:rsidR="00DB5BC5">
              <w:rPr>
                <w:rFonts w:ascii="Times New Roman CYR" w:hAnsi="Times New Roman CYR" w:cs="Times New Roman CYR"/>
                <w:b/>
                <w:bCs/>
                <w:color w:val="000000"/>
              </w:rPr>
              <w:t xml:space="preserve"> из </w:t>
            </w:r>
            <w:proofErr w:type="spellStart"/>
            <w:r w:rsidR="00DB5BC5">
              <w:rPr>
                <w:rFonts w:ascii="Times New Roman CYR" w:hAnsi="Times New Roman CYR" w:cs="Times New Roman CYR"/>
                <w:b/>
                <w:bCs/>
                <w:color w:val="000000"/>
              </w:rPr>
              <w:t>похозяйственной</w:t>
            </w:r>
            <w:proofErr w:type="spellEnd"/>
            <w:r w:rsidR="00DB5BC5">
              <w:rPr>
                <w:rFonts w:ascii="Times New Roman CYR" w:hAnsi="Times New Roman CYR" w:cs="Times New Roman CYR"/>
                <w:b/>
                <w:bCs/>
                <w:color w:val="000000"/>
              </w:rPr>
              <w:t xml:space="preserve"> книги или</w:t>
            </w:r>
            <w:r w:rsidRPr="004A7297">
              <w:rPr>
                <w:rFonts w:ascii="Times New Roman CYR" w:hAnsi="Times New Roman CYR" w:cs="Times New Roman CYR"/>
                <w:b/>
                <w:bCs/>
                <w:color w:val="000000"/>
              </w:rPr>
              <w:t xml:space="preserve"> уведомления об отказе в предо</w:t>
            </w:r>
            <w:r w:rsidR="00C7373F">
              <w:rPr>
                <w:rFonts w:ascii="Times New Roman CYR" w:hAnsi="Times New Roman CYR" w:cs="Times New Roman CYR"/>
                <w:b/>
                <w:bCs/>
                <w:color w:val="000000"/>
              </w:rPr>
              <w:t>ставлении муниципальной услуги.</w:t>
            </w:r>
          </w:p>
        </w:tc>
      </w:tr>
      <w:tr w:rsidR="009D6566" w:rsidTr="007377CD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E25C7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7.2.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BC5" w:rsidRPr="00DB5BC5" w:rsidRDefault="00DB5BC5" w:rsidP="00DB5B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DB5BC5">
              <w:rPr>
                <w:rFonts w:ascii="Times New Roman" w:hAnsi="Times New Roman"/>
                <w:bCs/>
                <w:sz w:val="20"/>
                <w:szCs w:val="20"/>
              </w:rPr>
              <w:t xml:space="preserve">формление выписки из </w:t>
            </w:r>
            <w:proofErr w:type="spellStart"/>
            <w:r w:rsidRPr="00DB5BC5">
              <w:rPr>
                <w:rFonts w:ascii="Times New Roman" w:hAnsi="Times New Roman"/>
                <w:bCs/>
                <w:sz w:val="20"/>
                <w:szCs w:val="20"/>
              </w:rPr>
              <w:t>похозяйственной</w:t>
            </w:r>
            <w:proofErr w:type="spellEnd"/>
            <w:r w:rsidRPr="00DB5BC5">
              <w:rPr>
                <w:rFonts w:ascii="Times New Roman" w:hAnsi="Times New Roman"/>
                <w:bCs/>
                <w:sz w:val="20"/>
                <w:szCs w:val="20"/>
              </w:rPr>
              <w:t xml:space="preserve"> книги или уведомления об отказе в предоставлении выписки;</w:t>
            </w:r>
          </w:p>
          <w:p w:rsidR="009D6566" w:rsidRPr="004A7297" w:rsidRDefault="009D6566" w:rsidP="004A72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4A7297" w:rsidP="004A72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4A7297">
              <w:rPr>
                <w:rFonts w:ascii="Times New Roman" w:hAnsi="Times New Roman"/>
                <w:sz w:val="20"/>
                <w:szCs w:val="20"/>
              </w:rPr>
              <w:t xml:space="preserve">оставляются в двух экземплярах. Оба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экземпляра являются </w:t>
            </w:r>
            <w:r w:rsidR="00E761FD">
              <w:rPr>
                <w:rFonts w:ascii="Times New Roman" w:hAnsi="Times New Roman"/>
                <w:sz w:val="20"/>
                <w:szCs w:val="20"/>
              </w:rPr>
              <w:t>подлинными,</w:t>
            </w:r>
            <w:r w:rsidR="00E761FD" w:rsidRPr="004A7297">
              <w:rPr>
                <w:rFonts w:ascii="Times New Roman" w:hAnsi="Times New Roman"/>
                <w:sz w:val="20"/>
                <w:szCs w:val="20"/>
              </w:rPr>
              <w:t xml:space="preserve"> подписываются</w:t>
            </w:r>
            <w:r w:rsidRPr="004A7297">
              <w:rPr>
                <w:rFonts w:ascii="Times New Roman" w:hAnsi="Times New Roman"/>
                <w:sz w:val="20"/>
                <w:szCs w:val="20"/>
              </w:rPr>
              <w:t xml:space="preserve"> главой </w:t>
            </w:r>
            <w:proofErr w:type="gramStart"/>
            <w:r w:rsidRPr="004A7297">
              <w:rPr>
                <w:rFonts w:ascii="Times New Roman" w:hAnsi="Times New Roman"/>
                <w:sz w:val="20"/>
                <w:szCs w:val="20"/>
              </w:rPr>
              <w:t>админист</w:t>
            </w:r>
            <w:r>
              <w:rPr>
                <w:rFonts w:ascii="Times New Roman" w:hAnsi="Times New Roman"/>
                <w:sz w:val="20"/>
                <w:szCs w:val="20"/>
              </w:rPr>
              <w:t>рации  или</w:t>
            </w:r>
            <w:proofErr w:type="gramEnd"/>
            <w:r w:rsidR="00E761FD">
              <w:rPr>
                <w:rFonts w:ascii="Times New Roman" w:hAnsi="Times New Roman"/>
                <w:sz w:val="20"/>
                <w:szCs w:val="20"/>
              </w:rPr>
              <w:t xml:space="preserve"> специалистом</w:t>
            </w:r>
            <w:r w:rsidRPr="004A7297">
              <w:rPr>
                <w:rFonts w:ascii="Times New Roman" w:hAnsi="Times New Roman"/>
                <w:sz w:val="20"/>
                <w:szCs w:val="20"/>
              </w:rPr>
              <w:t>, ответственным за пред</w:t>
            </w:r>
            <w:r w:rsidR="00E761FD">
              <w:rPr>
                <w:rFonts w:ascii="Times New Roman" w:hAnsi="Times New Roman"/>
                <w:sz w:val="20"/>
                <w:szCs w:val="20"/>
              </w:rPr>
              <w:t>оставлением указанной услуги</w:t>
            </w:r>
            <w:r w:rsidRPr="004A7297">
              <w:rPr>
                <w:rFonts w:ascii="Times New Roman" w:hAnsi="Times New Roman"/>
                <w:sz w:val="20"/>
                <w:szCs w:val="20"/>
              </w:rPr>
              <w:t>,  и заверяются печатью органа местного самоуправления.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D7508D" w:rsidP="008F6D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="004A7297">
              <w:rPr>
                <w:rFonts w:ascii="Times New Roman" w:hAnsi="Times New Roman"/>
                <w:sz w:val="20"/>
                <w:szCs w:val="20"/>
              </w:rPr>
              <w:t>е более 3-х</w:t>
            </w:r>
            <w:r w:rsidR="008F6DC7">
              <w:rPr>
                <w:rFonts w:ascii="Times New Roman" w:hAnsi="Times New Roman"/>
                <w:sz w:val="20"/>
                <w:szCs w:val="20"/>
              </w:rPr>
              <w:t xml:space="preserve"> рабочих</w:t>
            </w:r>
            <w:r w:rsidR="004A7297">
              <w:rPr>
                <w:rFonts w:ascii="Times New Roman" w:hAnsi="Times New Roman"/>
                <w:sz w:val="20"/>
                <w:szCs w:val="20"/>
              </w:rPr>
              <w:t xml:space="preserve"> дней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 </w:t>
            </w:r>
            <w:r w:rsidR="00D7508D"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пециалист, ответственный за предоставление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муници-пальной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услуги.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  <w:r w:rsidR="00B857AA" w:rsidRPr="00B857AA">
              <w:rPr>
                <w:rFonts w:ascii="Times New Roman" w:hAnsi="Times New Roman"/>
                <w:sz w:val="20"/>
                <w:szCs w:val="20"/>
              </w:rPr>
              <w:t>Документационное обеспечение (формы, бланки), технологическое обеспечение (наличие необходимого оборудования: принтера, сканера, МФУ), программное обеспечен</w:t>
            </w:r>
            <w:r w:rsidR="00B857AA">
              <w:rPr>
                <w:rFonts w:ascii="Times New Roman" w:hAnsi="Times New Roman"/>
                <w:sz w:val="20"/>
                <w:szCs w:val="20"/>
              </w:rPr>
              <w:t>ие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 w:rsidP="00DB5BC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 </w:t>
            </w:r>
            <w:r w:rsidR="008F6DC7">
              <w:rPr>
                <w:rFonts w:ascii="Times New Roman" w:hAnsi="Times New Roman"/>
                <w:sz w:val="20"/>
                <w:szCs w:val="20"/>
              </w:rPr>
              <w:t>-</w:t>
            </w:r>
            <w:r w:rsidR="00DB5BC5">
              <w:rPr>
                <w:rFonts w:ascii="Times New Roman" w:hAnsi="Times New Roman"/>
                <w:sz w:val="20"/>
                <w:szCs w:val="20"/>
              </w:rPr>
              <w:t>-----</w:t>
            </w:r>
          </w:p>
        </w:tc>
      </w:tr>
      <w:tr w:rsidR="007C2AD4" w:rsidTr="00936660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E761FD" w:rsidRDefault="00BB2608">
            <w:pPr>
              <w:autoSpaceDE w:val="0"/>
              <w:autoSpaceDN w:val="0"/>
              <w:adjustRightInd w:val="0"/>
              <w:spacing w:after="0" w:line="240" w:lineRule="auto"/>
              <w:ind w:left="5660"/>
              <w:rPr>
                <w:rFonts w:ascii="Times New Roman CYR" w:hAnsi="Times New Roman CYR" w:cs="Times New Roman CYR"/>
                <w:b/>
                <w:color w:val="000000"/>
              </w:rPr>
            </w:pPr>
            <w:r w:rsidRPr="00BB2608">
              <w:rPr>
                <w:rFonts w:ascii="Times New Roman CYR" w:hAnsi="Times New Roman CYR" w:cs="Times New Roman CYR"/>
                <w:b/>
                <w:color w:val="000000"/>
              </w:rPr>
              <w:t>Направление заявителю результата</w:t>
            </w:r>
            <w:r>
              <w:rPr>
                <w:rFonts w:ascii="Times New Roman CYR" w:hAnsi="Times New Roman CYR" w:cs="Times New Roman CYR"/>
                <w:b/>
                <w:color w:val="000000"/>
              </w:rPr>
              <w:t xml:space="preserve"> </w:t>
            </w:r>
            <w:r w:rsidRPr="00BB2608">
              <w:rPr>
                <w:rFonts w:ascii="Times New Roman CYR" w:hAnsi="Times New Roman CYR" w:cs="Times New Roman CYR"/>
                <w:b/>
                <w:color w:val="000000"/>
              </w:rPr>
              <w:t>услуги</w:t>
            </w:r>
          </w:p>
        </w:tc>
      </w:tr>
      <w:tr w:rsidR="007C2AD4" w:rsidTr="007377CD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857AA" w:rsidRDefault="00E25C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7.3.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BC5" w:rsidRPr="00DB5BC5" w:rsidRDefault="00DB5BC5" w:rsidP="00DB5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  <w:lang w:val="ru"/>
              </w:rPr>
              <w:t>В</w:t>
            </w:r>
            <w:proofErr w:type="spellStart"/>
            <w:r w:rsidRPr="00DB5BC5"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t>ыдача</w:t>
            </w:r>
            <w:proofErr w:type="spellEnd"/>
            <w:r w:rsidRPr="00DB5BC5"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t xml:space="preserve"> (направление) заявителю выписки из </w:t>
            </w:r>
            <w:proofErr w:type="spellStart"/>
            <w:r w:rsidRPr="00DB5BC5"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t>похозяйственной</w:t>
            </w:r>
            <w:proofErr w:type="spellEnd"/>
            <w:r w:rsidRPr="00DB5BC5"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t xml:space="preserve"> книги </w:t>
            </w:r>
            <w:r w:rsidRPr="00DB5BC5"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lastRenderedPageBreak/>
              <w:t>муниципального образования или уведомления об отказе в предоставлении выписки.</w:t>
            </w:r>
          </w:p>
          <w:p w:rsidR="007C2AD4" w:rsidRPr="002D0BB5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57AA" w:rsidRPr="00B857AA" w:rsidRDefault="00DB5BC5" w:rsidP="0073417D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lastRenderedPageBreak/>
              <w:t>С</w:t>
            </w:r>
            <w:r w:rsidRPr="00DB5BC5"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t xml:space="preserve">оответствие оформленного и зарегистрированного документа предмету </w:t>
            </w:r>
            <w:r w:rsidRPr="00DB5BC5"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lastRenderedPageBreak/>
              <w:t xml:space="preserve">обращения, указанному в запросе </w:t>
            </w:r>
            <w:proofErr w:type="gramStart"/>
            <w:r w:rsidRPr="00DB5BC5"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t xml:space="preserve">заявителя.   </w:t>
            </w:r>
            <w:proofErr w:type="gramEnd"/>
            <w:r w:rsidRPr="00DB5BC5"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t xml:space="preserve"> </w:t>
            </w:r>
            <w:r w:rsidR="0073417D"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t xml:space="preserve">, </w:t>
            </w:r>
            <w:r w:rsidR="0073417D" w:rsidRPr="0073417D"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t xml:space="preserve"> или уведомления </w:t>
            </w:r>
            <w:r w:rsidR="0073417D"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t xml:space="preserve">с </w:t>
            </w:r>
            <w:r w:rsidR="0073417D"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обоснованным</w:t>
            </w:r>
            <w:r w:rsidR="00B857AA"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 xml:space="preserve"> отказ</w:t>
            </w:r>
            <w:r w:rsidR="0073417D"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ом</w:t>
            </w:r>
            <w:r w:rsidR="00B857AA"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 xml:space="preserve"> в предоставлении  муниципальной услуги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857AA" w:rsidRDefault="00B857AA" w:rsidP="00B85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lastRenderedPageBreak/>
              <w:t>1 день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857AA" w:rsidRDefault="00737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 w:rsidRPr="007377CD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 xml:space="preserve">Специалист, ответственный за предоставление </w:t>
            </w:r>
            <w:proofErr w:type="spellStart"/>
            <w:proofErr w:type="gramStart"/>
            <w:r w:rsidRPr="007377CD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муници-пальной</w:t>
            </w:r>
            <w:proofErr w:type="spellEnd"/>
            <w:proofErr w:type="gramEnd"/>
            <w:r w:rsidRPr="007377CD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 xml:space="preserve"> услуги.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857AA" w:rsidRDefault="00B85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 w:rsidRPr="00B857AA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 xml:space="preserve">Документационное обеспечение (формы, бланки), технологическое обеспечение </w:t>
            </w:r>
            <w:r w:rsidRPr="00B857AA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lastRenderedPageBreak/>
              <w:t>(наличие необходимого оборудования: принтера, сканера, МФУ), программное обеспечен</w:t>
            </w: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ие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857AA" w:rsidRDefault="0073417D" w:rsidP="00E25C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lastRenderedPageBreak/>
              <w:t>-</w:t>
            </w:r>
            <w:r w:rsidR="00E25C7E"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 xml:space="preserve">Уведомление об отказе </w:t>
            </w:r>
            <w:proofErr w:type="spellStart"/>
            <w:r w:rsidR="00E25C7E"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прилож</w:t>
            </w:r>
            <w:proofErr w:type="spellEnd"/>
            <w:r w:rsidR="00E25C7E"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 xml:space="preserve"> 1 </w:t>
            </w: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 xml:space="preserve"> </w:t>
            </w:r>
          </w:p>
        </w:tc>
      </w:tr>
    </w:tbl>
    <w:p w:rsidR="007C2AD4" w:rsidRDefault="007C2AD4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"/>
          <w:szCs w:val="2"/>
          <w:lang w:val="ru"/>
        </w:rPr>
      </w:pPr>
    </w:p>
    <w:p w:rsidR="007C2AD4" w:rsidRDefault="007C2AD4" w:rsidP="00857CB1">
      <w:pPr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Раздел 8. «Особенности предоставления «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подуслуги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» в электронной форме»</w:t>
      </w:r>
    </w:p>
    <w:tbl>
      <w:tblPr>
        <w:tblW w:w="1556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4"/>
        <w:gridCol w:w="1987"/>
        <w:gridCol w:w="1733"/>
        <w:gridCol w:w="2549"/>
        <w:gridCol w:w="2554"/>
        <w:gridCol w:w="2160"/>
        <w:gridCol w:w="2880"/>
      </w:tblGrid>
      <w:tr w:rsidR="007C2AD4" w:rsidTr="00857CB1">
        <w:trPr>
          <w:trHeight w:val="1934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получения заявителем информации о сроках и порядке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записи на прием в орган, МФЦ для подачи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запроса о предоставлении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формирования запроса о предоставлении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приема и регистрации органом, предоставляющим услугу, запроса о предоставлении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 и иных документов, необходимых для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оплаты государственной пошлины за предоставление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получения сведений о ходе выполнения запроса о предоставлении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подачи жалобы на нарушение порядка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 и досудебного (внесудебного)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обжалования решений и действий (бездействия) органа в процессе получения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</w:tr>
      <w:tr w:rsidR="007C2AD4" w:rsidTr="00857CB1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</w:tr>
      <w:tr w:rsidR="007C2AD4" w:rsidTr="00857CB1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B2608" w:rsidRDefault="006C0B7F" w:rsidP="00B62B36">
            <w:pPr>
              <w:autoSpaceDE w:val="0"/>
              <w:autoSpaceDN w:val="0"/>
              <w:adjustRightInd w:val="0"/>
              <w:spacing w:after="0" w:line="240" w:lineRule="auto"/>
              <w:ind w:left="6440"/>
              <w:rPr>
                <w:rFonts w:ascii="Times New Roman CYR" w:hAnsi="Times New Roman CYR" w:cs="Times New Roman CYR"/>
                <w:color w:val="000000"/>
                <w:lang w:val="ru"/>
              </w:rPr>
            </w:pPr>
            <w:r w:rsidRPr="006C0B7F">
              <w:rPr>
                <w:rFonts w:ascii="Times New Roman CYR" w:hAnsi="Times New Roman CYR" w:cs="Times New Roman CYR"/>
                <w:b/>
                <w:color w:val="000000"/>
              </w:rPr>
              <w:t xml:space="preserve">«Выдача </w:t>
            </w:r>
            <w:r w:rsidR="00B62B36">
              <w:rPr>
                <w:rFonts w:ascii="Times New Roman CYR" w:hAnsi="Times New Roman CYR" w:cs="Times New Roman CYR"/>
                <w:b/>
                <w:color w:val="000000"/>
              </w:rPr>
              <w:t xml:space="preserve">выписки из </w:t>
            </w:r>
            <w:proofErr w:type="spellStart"/>
            <w:r w:rsidR="00B62B36">
              <w:rPr>
                <w:rFonts w:ascii="Times New Roman CYR" w:hAnsi="Times New Roman CYR" w:cs="Times New Roman CYR"/>
                <w:b/>
                <w:color w:val="000000"/>
              </w:rPr>
              <w:t>похозяйственной</w:t>
            </w:r>
            <w:proofErr w:type="spellEnd"/>
            <w:r w:rsidR="00B62B36">
              <w:rPr>
                <w:rFonts w:ascii="Times New Roman CYR" w:hAnsi="Times New Roman CYR" w:cs="Times New Roman CYR"/>
                <w:b/>
                <w:color w:val="000000"/>
              </w:rPr>
              <w:t xml:space="preserve"> книги</w:t>
            </w:r>
            <w:r w:rsidRPr="006C0B7F">
              <w:rPr>
                <w:rFonts w:ascii="Times New Roman CYR" w:hAnsi="Times New Roman CYR" w:cs="Times New Roman CYR"/>
                <w:b/>
                <w:color w:val="000000"/>
              </w:rPr>
              <w:t>»</w:t>
            </w:r>
          </w:p>
        </w:tc>
      </w:tr>
      <w:tr w:rsidR="00857CB1" w:rsidTr="00857CB1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40DF" w:rsidRDefault="00425332" w:rsidP="005240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 сайте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Восточ</w:t>
            </w:r>
            <w:r w:rsidR="005240DF">
              <w:rPr>
                <w:rFonts w:ascii="Times New Roman" w:hAnsi="Times New Roman"/>
                <w:sz w:val="20"/>
                <w:szCs w:val="20"/>
              </w:rPr>
              <w:t>инский</w:t>
            </w:r>
            <w:proofErr w:type="spellEnd"/>
            <w:r w:rsidR="005240DF">
              <w:rPr>
                <w:rFonts w:ascii="Times New Roman" w:hAnsi="Times New Roman"/>
                <w:sz w:val="20"/>
                <w:szCs w:val="20"/>
              </w:rPr>
              <w:t xml:space="preserve"> сельсовет»</w:t>
            </w:r>
            <w:r w:rsidR="005240DF" w:rsidRPr="005240DF">
              <w:rPr>
                <w:rFonts w:ascii="Times New Roman" w:hAnsi="Times New Roman"/>
                <w:color w:val="0000FF"/>
                <w:sz w:val="26"/>
                <w:szCs w:val="26"/>
                <w:u w:val="single"/>
              </w:rPr>
              <w:t xml:space="preserve"> </w:t>
            </w:r>
            <w:hyperlink r:id="rId10" w:history="1">
              <w:r w:rsidR="00D96DFA" w:rsidRPr="00E923EC">
                <w:rPr>
                  <w:rStyle w:val="a3"/>
                  <w:rFonts w:ascii="Times New Roman" w:hAnsi="Times New Roman"/>
                  <w:sz w:val="20"/>
                  <w:szCs w:val="20"/>
                </w:rPr>
                <w:t>http://mo.astrobl.ru/</w:t>
              </w:r>
              <w:r w:rsidR="00D96DFA" w:rsidRPr="00E923EC">
                <w:rPr>
                  <w:rStyle w:val="a3"/>
                  <w:rFonts w:ascii="Times New Roman" w:hAnsi="Times New Roman"/>
                  <w:sz w:val="20"/>
                  <w:szCs w:val="20"/>
                  <w:lang w:val="en-US"/>
                </w:rPr>
                <w:t>vostochi</w:t>
              </w:r>
              <w:r w:rsidR="00D96DFA" w:rsidRPr="00E923EC">
                <w:rPr>
                  <w:rStyle w:val="a3"/>
                  <w:rFonts w:ascii="Times New Roman" w:hAnsi="Times New Roman"/>
                  <w:sz w:val="20"/>
                  <w:szCs w:val="20"/>
                </w:rPr>
                <w:t>nskijselsovet/</w:t>
              </w:r>
            </w:hyperlink>
            <w:r w:rsidR="005240DF" w:rsidRPr="005240DF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5240DF" w:rsidRPr="005240DF" w:rsidRDefault="00857CB1" w:rsidP="005240D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порталах государственных и муниципальных услуг (функций) (</w:t>
            </w:r>
            <w:hyperlink r:id="rId11" w:history="1">
              <w:r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http://www.gosuslugi.ru</w:t>
              </w:r>
            </w:hyperlink>
            <w:r w:rsidR="005240DF">
              <w:t xml:space="preserve">; </w:t>
            </w:r>
            <w:hyperlink r:id="rId12" w:history="1">
              <w:proofErr w:type="gramStart"/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http</w:t>
              </w:r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www</w:t>
              </w:r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gosuslugi</w:t>
              </w:r>
              <w:proofErr w:type="spellEnd"/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astrobl</w:t>
              </w:r>
              <w:proofErr w:type="spellEnd"/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="005240DF" w:rsidRPr="005240D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240D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proofErr w:type="gramEnd"/>
            <w:r w:rsidR="005240DF">
              <w:rPr>
                <w:rFonts w:ascii="Times New Roman" w:hAnsi="Times New Roman" w:cs="Times New Roman"/>
                <w:sz w:val="20"/>
                <w:szCs w:val="20"/>
              </w:rPr>
              <w:t xml:space="preserve"> МФЦ </w:t>
            </w:r>
            <w:hyperlink r:id="rId13" w:history="1"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mfc.astrobl.ru</w:t>
              </w:r>
            </w:hyperlink>
            <w:r w:rsidR="005240DF" w:rsidRPr="005240D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240DF" w:rsidRPr="005240DF">
              <w:tab/>
            </w:r>
            <w:r w:rsidR="005240DF" w:rsidRPr="005240DF">
              <w:rPr>
                <w:rFonts w:ascii="Times New Roman" w:hAnsi="Times New Roman" w:cs="Times New Roman"/>
                <w:sz w:val="20"/>
                <w:szCs w:val="20"/>
              </w:rPr>
              <w:t>лично при обращении в администрацию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857CB1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F516BF" w:rsidP="0004168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Запрос осуществляется в электронном виде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Pr="00BF05A8" w:rsidRDefault="00BF05A8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BF05A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не требуется предоставление заявителем документов на бумажном </w:t>
            </w:r>
            <w:proofErr w:type="gramStart"/>
            <w:r w:rsidRPr="00BF05A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носителе.</w:t>
            </w:r>
            <w:r w:rsidR="00857CB1" w:rsidRPr="00BF05A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-</w:t>
            </w:r>
            <w:proofErr w:type="gramEnd"/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BF05A8" w:rsidP="00BB2608">
            <w:pPr>
              <w:autoSpaceDE w:val="0"/>
              <w:autoSpaceDN w:val="0"/>
              <w:spacing w:after="0" w:line="240" w:lineRule="auto"/>
              <w:ind w:first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---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Pr="00BF05A8" w:rsidRDefault="00BF05A8" w:rsidP="0073417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BF05A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э</w:t>
            </w:r>
            <w:r w:rsidR="0073417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лектронная почта</w:t>
            </w:r>
            <w:r w:rsidRPr="00BF05A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, через </w:t>
            </w:r>
            <w:proofErr w:type="gramStart"/>
            <w:r w:rsidRPr="00BF05A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региональный  или</w:t>
            </w:r>
            <w:proofErr w:type="gramEnd"/>
            <w:r w:rsidRPr="00BF05A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 единый портал</w:t>
            </w:r>
            <w:r w:rsidRPr="00BF05A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5A8" w:rsidRDefault="0073417D" w:rsidP="00586DFD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73417D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Жалоба  может</w:t>
            </w:r>
            <w:proofErr w:type="gramEnd"/>
            <w:r w:rsidRPr="0073417D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быть направлена в электронной форме, в том чи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сле посредством Интернет-сайтов</w:t>
            </w:r>
            <w:r w:rsidR="00586DFD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, </w:t>
            </w:r>
            <w:r w:rsidRPr="0073417D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Интернет-портала госуда</w:t>
            </w:r>
            <w:r w:rsidR="00586DFD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рственных и муниципальных услуг, </w:t>
            </w:r>
            <w:r w:rsidRPr="0073417D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при личном приеме заявителя</w:t>
            </w:r>
          </w:p>
        </w:tc>
      </w:tr>
    </w:tbl>
    <w:p w:rsidR="00F516BF" w:rsidRDefault="00F516BF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  <w:lang w:val="ru"/>
        </w:rPr>
      </w:pPr>
    </w:p>
    <w:p w:rsidR="00F516BF" w:rsidRDefault="00F516BF" w:rsidP="00E06B34">
      <w:pPr>
        <w:rPr>
          <w:rFonts w:ascii="Times New Roman CYR" w:hAnsi="Times New Roman CYR" w:cs="Times New Roman CYR"/>
          <w:color w:val="000000"/>
          <w:sz w:val="24"/>
          <w:szCs w:val="24"/>
          <w:lang w:val="ru"/>
        </w:rPr>
        <w:sectPr w:rsidR="00F516BF" w:rsidSect="00A21C20">
          <w:pgSz w:w="15840" w:h="12240" w:orient="landscape"/>
          <w:pgMar w:top="284" w:right="1134" w:bottom="426" w:left="1134" w:header="720" w:footer="720" w:gutter="0"/>
          <w:cols w:space="720"/>
          <w:noEndnote/>
        </w:sectPr>
      </w:pPr>
      <w:r>
        <w:rPr>
          <w:rFonts w:ascii="Times New Roman CYR" w:hAnsi="Times New Roman CYR" w:cs="Times New Roman CYR"/>
          <w:color w:val="000000"/>
          <w:sz w:val="24"/>
          <w:szCs w:val="24"/>
          <w:lang w:val="ru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42"/>
        <w:gridCol w:w="1042"/>
        <w:gridCol w:w="1042"/>
        <w:gridCol w:w="1042"/>
        <w:gridCol w:w="1042"/>
        <w:gridCol w:w="1042"/>
        <w:gridCol w:w="4169"/>
      </w:tblGrid>
      <w:tr w:rsidR="00586DFD" w:rsidTr="00586DFD">
        <w:tc>
          <w:tcPr>
            <w:tcW w:w="1042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69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6D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Приложение 1 </w:t>
            </w:r>
          </w:p>
          <w:p w:rsidR="00586DFD" w:rsidRDefault="00586DFD" w:rsidP="00B62B36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6D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 технологической схеме по            предоставлению муниципальной                  услуги «Выдача </w:t>
            </w:r>
            <w:r w:rsidR="00B62B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выписки из </w:t>
            </w:r>
            <w:proofErr w:type="spellStart"/>
            <w:r w:rsidR="00B62B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похозяйственной</w:t>
            </w:r>
            <w:proofErr w:type="spellEnd"/>
            <w:r w:rsidR="00B62B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книги»</w:t>
            </w:r>
          </w:p>
        </w:tc>
      </w:tr>
    </w:tbl>
    <w:p w:rsidR="00B62B36" w:rsidRDefault="00B62B36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B62B36" w:rsidRPr="00B62B36" w:rsidRDefault="00B62B36" w:rsidP="00B62B36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2B36" w:rsidRPr="00B62B36" w:rsidRDefault="00B62B36" w:rsidP="00B62B36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2B36" w:rsidRDefault="00B62B36" w:rsidP="00B62B36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2B36" w:rsidRPr="00B62B36" w:rsidRDefault="00B62B36" w:rsidP="00B62B3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62B36">
        <w:rPr>
          <w:rFonts w:ascii="Times New Roman" w:eastAsia="Calibri" w:hAnsi="Times New Roman" w:cs="Times New Roman"/>
          <w:sz w:val="24"/>
          <w:szCs w:val="24"/>
        </w:rPr>
        <w:t xml:space="preserve">Уведомление об отказе в предоставлении выписки из </w:t>
      </w:r>
      <w:proofErr w:type="spellStart"/>
      <w:r w:rsidRPr="00B62B36">
        <w:rPr>
          <w:rFonts w:ascii="Times New Roman" w:eastAsia="Calibri" w:hAnsi="Times New Roman" w:cs="Times New Roman"/>
          <w:sz w:val="24"/>
          <w:szCs w:val="24"/>
        </w:rPr>
        <w:t>похозяйственной</w:t>
      </w:r>
      <w:proofErr w:type="spellEnd"/>
      <w:r w:rsidRPr="00B62B36">
        <w:rPr>
          <w:rFonts w:ascii="Times New Roman" w:eastAsia="Calibri" w:hAnsi="Times New Roman" w:cs="Times New Roman"/>
          <w:sz w:val="24"/>
          <w:szCs w:val="24"/>
        </w:rPr>
        <w:t xml:space="preserve"> книги</w:t>
      </w:r>
    </w:p>
    <w:p w:rsidR="00B62B36" w:rsidRPr="00B62B36" w:rsidRDefault="00B62B36" w:rsidP="00B62B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B36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«_____» ________ 20____ г.</w:t>
      </w:r>
    </w:p>
    <w:p w:rsidR="00B62B36" w:rsidRPr="00B62B36" w:rsidRDefault="00B62B36" w:rsidP="00B62B3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B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Рассмотрев Ваше заявление от «_____» ________ 20____ г., поступившее на рассмотрение «_____» ________ 20____ г., сообщаю, что администрация муниципального образования «_________________» отказывает в предоставлении выписки из </w:t>
      </w:r>
      <w:proofErr w:type="spellStart"/>
      <w:r w:rsidRPr="00B62B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похозяйственной</w:t>
      </w:r>
      <w:proofErr w:type="spellEnd"/>
      <w:r w:rsidRPr="00B62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книги о ___________________________________________________________________________________</w:t>
      </w:r>
    </w:p>
    <w:p w:rsidR="00B62B36" w:rsidRPr="00B62B36" w:rsidRDefault="00B62B36" w:rsidP="00B62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lang w:eastAsia="ru-RU"/>
        </w:rPr>
      </w:pPr>
      <w:r w:rsidRPr="00B62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</w:t>
      </w:r>
      <w:r w:rsidRPr="00B62B36">
        <w:rPr>
          <w:rFonts w:ascii="Times New Roman" w:eastAsia="Times New Roman" w:hAnsi="Times New Roman" w:cs="Times New Roman"/>
          <w:lang w:eastAsia="ru-RU"/>
        </w:rPr>
        <w:t>(указать предмет обращения)</w:t>
      </w:r>
    </w:p>
    <w:p w:rsidR="00B62B36" w:rsidRPr="00B62B36" w:rsidRDefault="00B62B36" w:rsidP="00B62B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2B36">
        <w:rPr>
          <w:rFonts w:ascii="Times New Roman" w:eastAsia="Calibri" w:hAnsi="Times New Roman" w:cs="Times New Roman"/>
          <w:sz w:val="24"/>
          <w:szCs w:val="24"/>
        </w:rPr>
        <w:t xml:space="preserve">поскольку в </w:t>
      </w:r>
      <w:proofErr w:type="spellStart"/>
      <w:r w:rsidRPr="00B62B36">
        <w:rPr>
          <w:rFonts w:ascii="Times New Roman" w:eastAsia="Calibri" w:hAnsi="Times New Roman" w:cs="Times New Roman"/>
          <w:sz w:val="24"/>
          <w:szCs w:val="24"/>
        </w:rPr>
        <w:t>похозяйственной</w:t>
      </w:r>
      <w:proofErr w:type="spellEnd"/>
      <w:r w:rsidRPr="00B62B36">
        <w:rPr>
          <w:rFonts w:ascii="Times New Roman" w:eastAsia="Calibri" w:hAnsi="Times New Roman" w:cs="Times New Roman"/>
          <w:sz w:val="24"/>
          <w:szCs w:val="24"/>
        </w:rPr>
        <w:t xml:space="preserve"> книге муниципального образования «____________» отсутствуют сведения о __________________________________________. </w:t>
      </w:r>
    </w:p>
    <w:p w:rsidR="00B62B36" w:rsidRPr="00B62B36" w:rsidRDefault="00B62B36" w:rsidP="00B62B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2B3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(указать наименование сведений)</w:t>
      </w:r>
    </w:p>
    <w:p w:rsidR="00B62B36" w:rsidRPr="00B62B36" w:rsidRDefault="00B62B36" w:rsidP="00B62B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62B36" w:rsidRPr="00B62B36" w:rsidRDefault="00B62B36" w:rsidP="00B62B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B3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 МО «____________</w:t>
      </w:r>
      <w:proofErr w:type="gramStart"/>
      <w:r w:rsidRPr="00B62B36">
        <w:rPr>
          <w:rFonts w:ascii="Times New Roman" w:eastAsia="Times New Roman" w:hAnsi="Times New Roman" w:cs="Times New Roman"/>
          <w:sz w:val="24"/>
          <w:szCs w:val="24"/>
          <w:lang w:eastAsia="ru-RU"/>
        </w:rPr>
        <w:t>_»</w:t>
      </w:r>
      <w:r w:rsidRPr="00B62B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  <w:r w:rsidRPr="00B62B3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______________ _____________  _____________</w:t>
      </w:r>
    </w:p>
    <w:p w:rsidR="00B62B36" w:rsidRPr="00B62B36" w:rsidRDefault="00B62B36" w:rsidP="00B62B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62B3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                                                                         (дата)            (подпись)           (Ф.И.О.)</w:t>
      </w:r>
    </w:p>
    <w:p w:rsidR="00B62B36" w:rsidRPr="00B62B36" w:rsidRDefault="00B62B36" w:rsidP="00B62B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62B3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         </w:t>
      </w:r>
    </w:p>
    <w:p w:rsidR="00B62B36" w:rsidRPr="00B62B36" w:rsidRDefault="00B62B36" w:rsidP="00B62B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62B3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62B36">
        <w:rPr>
          <w:rFonts w:ascii="Times New Roman" w:eastAsia="Calibri" w:hAnsi="Times New Roman" w:cs="Times New Roman"/>
          <w:sz w:val="24"/>
          <w:szCs w:val="24"/>
        </w:rPr>
        <w:tab/>
      </w:r>
      <w:r w:rsidRPr="00B62B36">
        <w:rPr>
          <w:rFonts w:ascii="Times New Roman" w:eastAsia="Calibri" w:hAnsi="Times New Roman" w:cs="Times New Roman"/>
          <w:sz w:val="24"/>
          <w:szCs w:val="24"/>
        </w:rPr>
        <w:tab/>
      </w:r>
      <w:r w:rsidRPr="00B62B36">
        <w:rPr>
          <w:rFonts w:ascii="Times New Roman" w:eastAsia="Calibri" w:hAnsi="Times New Roman" w:cs="Times New Roman"/>
          <w:sz w:val="24"/>
          <w:szCs w:val="24"/>
        </w:rPr>
        <w:tab/>
      </w:r>
      <w:r w:rsidRPr="00B62B36">
        <w:rPr>
          <w:rFonts w:ascii="Times New Roman" w:eastAsia="Calibri" w:hAnsi="Times New Roman" w:cs="Times New Roman"/>
          <w:sz w:val="24"/>
          <w:szCs w:val="24"/>
        </w:rPr>
        <w:tab/>
        <w:t>М.П.</w:t>
      </w: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Default="00B62B36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B62B36" w:rsidRPr="00B62B36" w:rsidRDefault="00B62B36" w:rsidP="00B62B36">
      <w:pPr>
        <w:pageBreakBefore/>
        <w:suppressAutoHyphens/>
        <w:spacing w:after="0" w:line="276" w:lineRule="auto"/>
        <w:ind w:left="3686" w:right="-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  <w:proofErr w:type="gramStart"/>
      <w:r w:rsidRPr="00B62B36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 2</w:t>
      </w:r>
      <w:proofErr w:type="gramEnd"/>
      <w:r w:rsidRPr="00B62B3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62B36" w:rsidRPr="00B62B36" w:rsidRDefault="00B62B36" w:rsidP="00B62B3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B62B36">
        <w:rPr>
          <w:rFonts w:ascii="Times New Roman" w:eastAsia="Calibri" w:hAnsi="Times New Roman" w:cs="Times New Roman"/>
          <w:sz w:val="24"/>
          <w:szCs w:val="24"/>
        </w:rPr>
        <w:t>к</w:t>
      </w:r>
      <w:r>
        <w:rPr>
          <w:rFonts w:ascii="Times New Roman" w:eastAsia="Calibri" w:hAnsi="Times New Roman" w:cs="Times New Roman"/>
          <w:sz w:val="24"/>
          <w:szCs w:val="24"/>
        </w:rPr>
        <w:t xml:space="preserve"> технологической схеме</w:t>
      </w:r>
      <w:r w:rsidRPr="00B62B3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B62B36">
        <w:rPr>
          <w:rFonts w:ascii="Times New Roman" w:eastAsia="Calibri" w:hAnsi="Times New Roman" w:cs="Times New Roman"/>
          <w:sz w:val="24"/>
          <w:szCs w:val="24"/>
        </w:rPr>
        <w:t>по  предоставлению</w:t>
      </w:r>
      <w:proofErr w:type="gramEnd"/>
      <w:r w:rsidRPr="00B62B36">
        <w:rPr>
          <w:rFonts w:ascii="Times New Roman" w:eastAsia="Calibri" w:hAnsi="Times New Roman" w:cs="Times New Roman"/>
          <w:sz w:val="24"/>
          <w:szCs w:val="24"/>
        </w:rPr>
        <w:t xml:space="preserve">  муниципальной услуги </w:t>
      </w:r>
    </w:p>
    <w:p w:rsidR="00B62B36" w:rsidRPr="00B62B36" w:rsidRDefault="00B62B36" w:rsidP="00B62B3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62B36">
        <w:rPr>
          <w:rFonts w:ascii="Times New Roman" w:eastAsia="Calibri" w:hAnsi="Times New Roman" w:cs="Times New Roman"/>
          <w:sz w:val="24"/>
          <w:szCs w:val="24"/>
        </w:rPr>
        <w:t xml:space="preserve">«Выдача выписки из </w:t>
      </w:r>
      <w:proofErr w:type="spellStart"/>
      <w:r w:rsidRPr="00B62B36">
        <w:rPr>
          <w:rFonts w:ascii="Times New Roman" w:eastAsia="Calibri" w:hAnsi="Times New Roman" w:cs="Times New Roman"/>
          <w:sz w:val="24"/>
          <w:szCs w:val="24"/>
        </w:rPr>
        <w:t>похозяйственной</w:t>
      </w:r>
      <w:proofErr w:type="spellEnd"/>
      <w:r w:rsidRPr="00B62B36">
        <w:rPr>
          <w:rFonts w:ascii="Times New Roman" w:eastAsia="Calibri" w:hAnsi="Times New Roman" w:cs="Times New Roman"/>
          <w:sz w:val="24"/>
          <w:szCs w:val="24"/>
        </w:rPr>
        <w:t xml:space="preserve"> книги»</w:t>
      </w:r>
    </w:p>
    <w:p w:rsidR="00B62B36" w:rsidRPr="00B62B36" w:rsidRDefault="00B62B36" w:rsidP="00B62B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B62B36" w:rsidRPr="00B62B36" w:rsidRDefault="00B62B36" w:rsidP="00B62B36">
      <w:pPr>
        <w:spacing w:after="0" w:line="276" w:lineRule="auto"/>
        <w:ind w:left="5103"/>
        <w:jc w:val="right"/>
        <w:rPr>
          <w:rFonts w:ascii="Times New Roman" w:eastAsia="Calibri" w:hAnsi="Times New Roman" w:cs="Times New Roman"/>
          <w:i/>
        </w:rPr>
      </w:pP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918"/>
      </w:tblGrid>
      <w:tr w:rsidR="00B62B36" w:rsidRPr="00B62B36" w:rsidTr="00726705"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2B36" w:rsidRPr="00B62B36" w:rsidRDefault="00B62B36" w:rsidP="00B62B3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i/>
              </w:rPr>
            </w:pPr>
          </w:p>
        </w:tc>
      </w:tr>
    </w:tbl>
    <w:p w:rsidR="00B62B36" w:rsidRPr="00B62B36" w:rsidRDefault="00B62B36" w:rsidP="00B62B36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62B3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(наименование уполномоченного органа местного самоуправления)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918"/>
      </w:tblGrid>
      <w:tr w:rsidR="00B62B36" w:rsidRPr="00B62B36" w:rsidTr="00726705"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2B36" w:rsidRPr="00B62B36" w:rsidRDefault="00B62B36" w:rsidP="00B62B3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</w:p>
        </w:tc>
      </w:tr>
    </w:tbl>
    <w:p w:rsidR="00B62B36" w:rsidRPr="00B62B36" w:rsidRDefault="00B62B36" w:rsidP="00B62B36">
      <w:pPr>
        <w:widowControl w:val="0"/>
        <w:autoSpaceDE w:val="0"/>
        <w:autoSpaceDN w:val="0"/>
        <w:adjustRightInd w:val="0"/>
        <w:spacing w:after="0" w:line="276" w:lineRule="auto"/>
        <w:ind w:firstLine="4536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62B3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(фамилия, имя, отчество должностного лица)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579"/>
      </w:tblGrid>
      <w:tr w:rsidR="00B62B36" w:rsidRPr="00B62B36" w:rsidTr="00726705"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2B36" w:rsidRPr="00B62B36" w:rsidRDefault="00B62B36" w:rsidP="00B62B3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</w:p>
        </w:tc>
      </w:tr>
    </w:tbl>
    <w:p w:rsidR="00B62B36" w:rsidRPr="00B62B36" w:rsidRDefault="00B62B36" w:rsidP="00B62B36">
      <w:pPr>
        <w:spacing w:after="0" w:line="276" w:lineRule="auto"/>
        <w:ind w:left="3402" w:firstLine="284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B62B36">
        <w:rPr>
          <w:rFonts w:ascii="Times New Roman" w:eastAsia="Calibri" w:hAnsi="Times New Roman" w:cs="Times New Roman"/>
          <w:sz w:val="18"/>
          <w:szCs w:val="18"/>
        </w:rPr>
        <w:t xml:space="preserve">(фамилия, имя, отчество (при наличии) заявителя), </w:t>
      </w:r>
    </w:p>
    <w:p w:rsidR="00B62B36" w:rsidRPr="00B62B36" w:rsidRDefault="00B62B36" w:rsidP="00B62B36">
      <w:pPr>
        <w:spacing w:after="0" w:line="276" w:lineRule="auto"/>
        <w:ind w:left="4111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B62B36">
        <w:rPr>
          <w:rFonts w:ascii="Times New Roman" w:eastAsia="Calibri" w:hAnsi="Times New Roman" w:cs="Times New Roman"/>
          <w:sz w:val="18"/>
          <w:szCs w:val="18"/>
        </w:rPr>
        <w:t>____________________________________________________</w:t>
      </w:r>
    </w:p>
    <w:p w:rsidR="00B62B36" w:rsidRPr="00B62B36" w:rsidRDefault="00B62B36" w:rsidP="00B62B36">
      <w:pPr>
        <w:tabs>
          <w:tab w:val="left" w:pos="3119"/>
        </w:tabs>
        <w:spacing w:after="0" w:line="276" w:lineRule="auto"/>
        <w:ind w:left="2127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B62B36">
        <w:rPr>
          <w:rFonts w:ascii="Times New Roman" w:eastAsia="Calibri" w:hAnsi="Times New Roman" w:cs="Times New Roman"/>
          <w:sz w:val="18"/>
          <w:szCs w:val="18"/>
        </w:rPr>
        <w:t xml:space="preserve">(фамилия, имя, отчество уполномоченного </w:t>
      </w:r>
      <w:proofErr w:type="gramStart"/>
      <w:r w:rsidRPr="00B62B36">
        <w:rPr>
          <w:rFonts w:ascii="Times New Roman" w:eastAsia="Calibri" w:hAnsi="Times New Roman" w:cs="Times New Roman"/>
          <w:sz w:val="18"/>
          <w:szCs w:val="18"/>
        </w:rPr>
        <w:t>лица,  наименование</w:t>
      </w:r>
      <w:proofErr w:type="gramEnd"/>
      <w:r w:rsidRPr="00B62B36">
        <w:rPr>
          <w:rFonts w:ascii="Times New Roman" w:eastAsia="Calibri" w:hAnsi="Times New Roman" w:cs="Times New Roman"/>
          <w:sz w:val="18"/>
          <w:szCs w:val="18"/>
        </w:rPr>
        <w:t>,  номер и дата  документа, удостоверяющего полномочия лица, представляющего  интересы заявителя  в  установленном законом порядке (в случае, если заявителем является уполномоченное лицо)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352"/>
      </w:tblGrid>
      <w:tr w:rsidR="00B62B36" w:rsidRPr="00B62B36" w:rsidTr="00726705"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2B36" w:rsidRPr="00B62B36" w:rsidRDefault="00B62B36" w:rsidP="00B62B3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</w:p>
        </w:tc>
      </w:tr>
    </w:tbl>
    <w:p w:rsidR="00B62B36" w:rsidRPr="00B62B36" w:rsidRDefault="00B62B36" w:rsidP="00B62B36">
      <w:pPr>
        <w:spacing w:after="0" w:line="276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B62B36"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                                                            (место регистрации </w:t>
      </w:r>
      <w:proofErr w:type="spellStart"/>
      <w:r w:rsidRPr="00B62B36">
        <w:rPr>
          <w:rFonts w:ascii="Times New Roman" w:eastAsia="Calibri" w:hAnsi="Times New Roman" w:cs="Times New Roman"/>
          <w:sz w:val="18"/>
          <w:szCs w:val="18"/>
        </w:rPr>
        <w:t>физ.лица</w:t>
      </w:r>
      <w:proofErr w:type="spellEnd"/>
      <w:r w:rsidRPr="00B62B36">
        <w:rPr>
          <w:rFonts w:ascii="Times New Roman" w:eastAsia="Calibri" w:hAnsi="Times New Roman" w:cs="Times New Roman"/>
          <w:sz w:val="18"/>
          <w:szCs w:val="18"/>
        </w:rPr>
        <w:t xml:space="preserve">)             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918"/>
      </w:tblGrid>
      <w:tr w:rsidR="00B62B36" w:rsidRPr="00B62B36" w:rsidTr="00726705"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2B36" w:rsidRPr="00B62B36" w:rsidRDefault="00B62B36" w:rsidP="00B62B3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</w:p>
        </w:tc>
      </w:tr>
    </w:tbl>
    <w:p w:rsidR="00B62B36" w:rsidRPr="00B62B36" w:rsidRDefault="00B62B36" w:rsidP="00B62B36">
      <w:pPr>
        <w:spacing w:after="0" w:line="276" w:lineRule="auto"/>
        <w:ind w:left="3119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B62B36">
        <w:rPr>
          <w:rFonts w:ascii="Times New Roman" w:eastAsia="Calibri" w:hAnsi="Times New Roman" w:cs="Times New Roman"/>
          <w:sz w:val="18"/>
          <w:szCs w:val="18"/>
        </w:rPr>
        <w:t xml:space="preserve">(место фактического проживания </w:t>
      </w:r>
      <w:proofErr w:type="spellStart"/>
      <w:r w:rsidRPr="00B62B36">
        <w:rPr>
          <w:rFonts w:ascii="Times New Roman" w:eastAsia="Calibri" w:hAnsi="Times New Roman" w:cs="Times New Roman"/>
          <w:sz w:val="18"/>
          <w:szCs w:val="18"/>
        </w:rPr>
        <w:t>физ.лица</w:t>
      </w:r>
      <w:proofErr w:type="spellEnd"/>
      <w:r w:rsidRPr="00B62B36">
        <w:rPr>
          <w:rFonts w:ascii="Times New Roman" w:eastAsia="Calibri" w:hAnsi="Times New Roman" w:cs="Times New Roman"/>
          <w:sz w:val="18"/>
          <w:szCs w:val="18"/>
        </w:rPr>
        <w:t>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918"/>
      </w:tblGrid>
      <w:tr w:rsidR="00B62B36" w:rsidRPr="00B62B36" w:rsidTr="00726705"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2B36" w:rsidRPr="00B62B36" w:rsidRDefault="00B62B36" w:rsidP="00B62B3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</w:p>
        </w:tc>
      </w:tr>
    </w:tbl>
    <w:p w:rsidR="00B62B36" w:rsidRPr="00B62B36" w:rsidRDefault="00B62B36" w:rsidP="00B62B36">
      <w:pPr>
        <w:spacing w:after="0" w:line="276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B62B36"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(адрес электронной почты)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918"/>
      </w:tblGrid>
      <w:tr w:rsidR="00B62B36" w:rsidRPr="00B62B36" w:rsidTr="00726705"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2B36" w:rsidRPr="00B62B36" w:rsidRDefault="00B62B36" w:rsidP="00B62B3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</w:p>
        </w:tc>
      </w:tr>
    </w:tbl>
    <w:p w:rsidR="00B62B36" w:rsidRPr="00B62B36" w:rsidRDefault="00B62B36" w:rsidP="00B62B36">
      <w:pPr>
        <w:tabs>
          <w:tab w:val="left" w:pos="6165"/>
        </w:tabs>
        <w:spacing w:after="0" w:line="276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B62B36"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(контактный телефон, факс)</w:t>
      </w:r>
    </w:p>
    <w:p w:rsidR="00B62B36" w:rsidRPr="00B62B36" w:rsidRDefault="00B62B36" w:rsidP="00B62B36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62B36" w:rsidRPr="00B62B36" w:rsidRDefault="00B62B36" w:rsidP="00B62B36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62B36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B62B36" w:rsidRPr="00B62B36" w:rsidRDefault="00B62B36" w:rsidP="00B62B36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62B36" w:rsidRPr="00B62B36" w:rsidRDefault="00B62B36" w:rsidP="00B62B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предоставить муниципальную услугу и выдать справку (выписку) из </w:t>
      </w:r>
      <w:proofErr w:type="spellStart"/>
      <w:r w:rsidRPr="00B62B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похозяйственной</w:t>
      </w:r>
      <w:proofErr w:type="spellEnd"/>
      <w:r w:rsidRPr="00B62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книги о ___________________________</w:t>
      </w:r>
    </w:p>
    <w:p w:rsidR="00B62B36" w:rsidRPr="00B62B36" w:rsidRDefault="00B62B36" w:rsidP="00B62B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62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B62B36">
        <w:rPr>
          <w:rFonts w:ascii="Times New Roman" w:eastAsia="Times New Roman" w:hAnsi="Times New Roman" w:cs="Times New Roman"/>
          <w:i/>
          <w:iCs/>
          <w:lang w:eastAsia="ru-RU"/>
        </w:rPr>
        <w:t>(указать предмет обращения)</w:t>
      </w:r>
    </w:p>
    <w:p w:rsidR="00B62B36" w:rsidRPr="00B62B36" w:rsidRDefault="00B62B36" w:rsidP="00B62B36">
      <w:pPr>
        <w:spacing w:after="0" w:line="276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B62B36" w:rsidRPr="00B62B36" w:rsidRDefault="00B62B36" w:rsidP="00B62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16"/>
          <w:szCs w:val="16"/>
          <w:lang w:val="x-none" w:eastAsia="x-none"/>
        </w:rPr>
      </w:pPr>
    </w:p>
    <w:p w:rsidR="00B62B36" w:rsidRPr="00B62B36" w:rsidRDefault="00B62B36" w:rsidP="00B62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2B36">
        <w:rPr>
          <w:rFonts w:ascii="Times New Roman" w:eastAsia="Calibri" w:hAnsi="Times New Roman" w:cs="Times New Roman"/>
          <w:sz w:val="24"/>
          <w:szCs w:val="24"/>
        </w:rPr>
        <w:t>Результат предоставления муниципальной услуги прошу: _______________________</w:t>
      </w:r>
    </w:p>
    <w:p w:rsidR="00B62B36" w:rsidRPr="00B62B36" w:rsidRDefault="00B62B36" w:rsidP="00B62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B62B3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(выдать на руки, направить почтовой связью, </w:t>
      </w:r>
    </w:p>
    <w:p w:rsidR="00B62B36" w:rsidRPr="00B62B36" w:rsidRDefault="00B62B36" w:rsidP="00B62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right"/>
        <w:rPr>
          <w:rFonts w:ascii="Times New Roman" w:eastAsia="Calibri" w:hAnsi="Times New Roman" w:cs="Times New Roman"/>
          <w:i/>
          <w:sz w:val="18"/>
          <w:szCs w:val="18"/>
        </w:rPr>
      </w:pPr>
      <w:r w:rsidRPr="00B62B36">
        <w:rPr>
          <w:rFonts w:ascii="Times New Roman" w:eastAsia="Calibri" w:hAnsi="Times New Roman" w:cs="Times New Roman"/>
          <w:i/>
          <w:sz w:val="18"/>
          <w:szCs w:val="18"/>
        </w:rPr>
        <w:t xml:space="preserve">направить копии документов, являющихся результатом </w:t>
      </w:r>
    </w:p>
    <w:p w:rsidR="00B62B36" w:rsidRPr="00B62B36" w:rsidRDefault="00B62B36" w:rsidP="00B62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right"/>
        <w:rPr>
          <w:rFonts w:ascii="Times New Roman" w:eastAsia="Calibri" w:hAnsi="Times New Roman" w:cs="Times New Roman"/>
          <w:i/>
          <w:sz w:val="18"/>
          <w:szCs w:val="18"/>
        </w:rPr>
      </w:pPr>
      <w:r w:rsidRPr="00B62B36">
        <w:rPr>
          <w:rFonts w:ascii="Times New Roman" w:eastAsia="Calibri" w:hAnsi="Times New Roman" w:cs="Times New Roman"/>
          <w:i/>
          <w:sz w:val="18"/>
          <w:szCs w:val="18"/>
        </w:rPr>
        <w:t xml:space="preserve">предоставления муниципальной </w:t>
      </w:r>
      <w:proofErr w:type="gramStart"/>
      <w:r w:rsidRPr="00B62B36">
        <w:rPr>
          <w:rFonts w:ascii="Times New Roman" w:eastAsia="Calibri" w:hAnsi="Times New Roman" w:cs="Times New Roman"/>
          <w:i/>
          <w:sz w:val="18"/>
          <w:szCs w:val="18"/>
        </w:rPr>
        <w:t>услуги,  по</w:t>
      </w:r>
      <w:proofErr w:type="gramEnd"/>
      <w:r w:rsidRPr="00B62B36">
        <w:rPr>
          <w:rFonts w:ascii="Times New Roman" w:eastAsia="Calibri" w:hAnsi="Times New Roman" w:cs="Times New Roman"/>
          <w:i/>
          <w:sz w:val="18"/>
          <w:szCs w:val="18"/>
        </w:rPr>
        <w:t xml:space="preserve"> адресу электронной почты  (нужное указать).</w:t>
      </w:r>
    </w:p>
    <w:p w:rsidR="00B62B36" w:rsidRPr="00B62B36" w:rsidRDefault="00B62B36" w:rsidP="00B62B36">
      <w:pPr>
        <w:tabs>
          <w:tab w:val="left" w:pos="-2160"/>
        </w:tabs>
        <w:spacing w:after="0" w:line="276" w:lineRule="auto"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</w:p>
    <w:p w:rsidR="00B62B36" w:rsidRPr="00B62B36" w:rsidRDefault="00B62B36" w:rsidP="00B62B36">
      <w:pPr>
        <w:tabs>
          <w:tab w:val="left" w:pos="-216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2B36">
        <w:rPr>
          <w:rFonts w:ascii="Times New Roman" w:eastAsia="Calibri" w:hAnsi="Times New Roman" w:cs="Times New Roman"/>
          <w:spacing w:val="-2"/>
          <w:sz w:val="24"/>
          <w:szCs w:val="24"/>
        </w:rPr>
        <w:t>В случае отказа в приеме к рассмотрению</w:t>
      </w:r>
      <w:r w:rsidRPr="00B62B36">
        <w:rPr>
          <w:rFonts w:ascii="Times New Roman" w:eastAsia="Calibri" w:hAnsi="Times New Roman" w:cs="Times New Roman"/>
          <w:sz w:val="24"/>
          <w:szCs w:val="24"/>
        </w:rPr>
        <w:t xml:space="preserve"> обращения уведомление об этом прошу выдать (направить) следующим способом</w:t>
      </w:r>
      <w:proofErr w:type="gramStart"/>
      <w:r w:rsidRPr="00B62B36">
        <w:rPr>
          <w:rFonts w:ascii="Times New Roman" w:eastAsia="Calibri" w:hAnsi="Times New Roman" w:cs="Times New Roman"/>
          <w:sz w:val="24"/>
          <w:szCs w:val="24"/>
        </w:rPr>
        <w:t>*:_</w:t>
      </w:r>
      <w:proofErr w:type="gramEnd"/>
      <w:r w:rsidRPr="00B62B36">
        <w:rPr>
          <w:rFonts w:ascii="Times New Roman" w:eastAsia="Calibri" w:hAnsi="Times New Roman" w:cs="Times New Roman"/>
          <w:sz w:val="24"/>
          <w:szCs w:val="24"/>
        </w:rPr>
        <w:t>___________________________________________</w:t>
      </w:r>
    </w:p>
    <w:p w:rsidR="00B62B36" w:rsidRPr="00B62B36" w:rsidRDefault="00B62B36" w:rsidP="00B62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Calibri" w:hAnsi="Times New Roman" w:cs="Times New Roman"/>
          <w:i/>
          <w:sz w:val="18"/>
          <w:szCs w:val="18"/>
        </w:rPr>
      </w:pPr>
      <w:r w:rsidRPr="00B62B36">
        <w:rPr>
          <w:rFonts w:ascii="Times New Roman" w:eastAsia="Calibri" w:hAnsi="Times New Roman" w:cs="Times New Roman"/>
          <w:i/>
          <w:sz w:val="18"/>
          <w:szCs w:val="18"/>
        </w:rPr>
        <w:t>(направить в электронной форме по адресу электронной почты или в личный кабинет в едином портале или региональном портале (нужное указать).</w:t>
      </w:r>
    </w:p>
    <w:p w:rsidR="00B62B36" w:rsidRPr="00B62B36" w:rsidRDefault="00B62B36" w:rsidP="00B62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B62B36" w:rsidRPr="00B62B36" w:rsidRDefault="00B62B36" w:rsidP="00B62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B62B36">
        <w:rPr>
          <w:rFonts w:ascii="Times New Roman" w:eastAsia="Calibri" w:hAnsi="Times New Roman" w:cs="Times New Roman"/>
          <w:i/>
        </w:rPr>
        <w:t>* данное поле заполняется при обращении за получением услуги в электронной форме с использованием усиленной квалифицированной электронной подписи</w:t>
      </w:r>
    </w:p>
    <w:p w:rsidR="00B62B36" w:rsidRPr="00B62B36" w:rsidRDefault="00B62B36" w:rsidP="00B62B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B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Приложение: ________________________________________</w:t>
      </w:r>
    </w:p>
    <w:p w:rsidR="00B62B36" w:rsidRPr="00B62B36" w:rsidRDefault="00B62B36" w:rsidP="00B62B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62B36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(указать перечень прилагаемых документов)</w:t>
      </w:r>
    </w:p>
    <w:p w:rsidR="00B62B36" w:rsidRPr="00B62B36" w:rsidRDefault="00B62B36" w:rsidP="00B62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62B36">
        <w:rPr>
          <w:rFonts w:ascii="Times New Roman" w:eastAsia="Calibri" w:hAnsi="Times New Roman" w:cs="Times New Roman"/>
        </w:rPr>
        <w:t xml:space="preserve"> «___» _________ 20__ г. ___________________________        _________________</w:t>
      </w:r>
    </w:p>
    <w:p w:rsidR="00B62B36" w:rsidRPr="00B62B36" w:rsidRDefault="00B62B36" w:rsidP="00B62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B62B36"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                                                         (Ф. И.О.)                               (подпись заявителя)</w:t>
      </w:r>
    </w:p>
    <w:p w:rsidR="00B62B36" w:rsidRPr="00B62B36" w:rsidRDefault="00B62B36" w:rsidP="00B62B3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62B36" w:rsidRPr="00B62B36" w:rsidRDefault="00B62B36" w:rsidP="00B62B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Calibri" w:eastAsia="Calibri" w:hAnsi="Calibri" w:cs="Times New Roman"/>
          <w:lang w:eastAsia="ru-RU"/>
        </w:rPr>
      </w:pP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36" w:rsidRPr="00B62B36" w:rsidRDefault="00B62B36" w:rsidP="00B62B36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B62B36" w:rsidRDefault="00586DFD" w:rsidP="00B62B36">
      <w:pPr>
        <w:tabs>
          <w:tab w:val="left" w:pos="3645"/>
        </w:tabs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586DFD" w:rsidRPr="00B62B36" w:rsidSect="00586DFD">
      <w:pgSz w:w="11906" w:h="16838"/>
      <w:pgMar w:top="851" w:right="567" w:bottom="851" w:left="1134" w:header="709" w:footer="709" w:gutter="0"/>
      <w:pgNumType w:start="3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189">
    <w:altName w:val="MS Mincho"/>
    <w:charset w:val="80"/>
    <w:family w:val="auto"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4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 w15:restartNumberingAfterBreak="0">
    <w:nsid w:val="06145FEC"/>
    <w:multiLevelType w:val="multilevel"/>
    <w:tmpl w:val="65A4CCEA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01"/>
        </w:tabs>
        <w:ind w:left="2201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52"/>
        </w:tabs>
        <w:ind w:left="3052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03"/>
        </w:tabs>
        <w:ind w:left="3903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754"/>
        </w:tabs>
        <w:ind w:left="4754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05"/>
        </w:tabs>
        <w:ind w:left="5605" w:hanging="135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4" w15:restartNumberingAfterBreak="0">
    <w:nsid w:val="06A63941"/>
    <w:multiLevelType w:val="hybridMultilevel"/>
    <w:tmpl w:val="73C25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8F61CB"/>
    <w:multiLevelType w:val="hybridMultilevel"/>
    <w:tmpl w:val="DD80F57A"/>
    <w:lvl w:ilvl="0" w:tplc="FFFFFFF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29613AAD"/>
    <w:multiLevelType w:val="hybridMultilevel"/>
    <w:tmpl w:val="F5568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7D0209"/>
    <w:multiLevelType w:val="hybridMultilevel"/>
    <w:tmpl w:val="84E0F2CC"/>
    <w:lvl w:ilvl="0" w:tplc="ED240C6E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1AC539C"/>
    <w:multiLevelType w:val="hybridMultilevel"/>
    <w:tmpl w:val="6DB2CF8C"/>
    <w:lvl w:ilvl="0" w:tplc="C7549F00">
      <w:start w:val="2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3536148C"/>
    <w:multiLevelType w:val="hybridMultilevel"/>
    <w:tmpl w:val="ED022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8D1360"/>
    <w:multiLevelType w:val="multilevel"/>
    <w:tmpl w:val="003EAB2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1" w15:restartNumberingAfterBreak="0">
    <w:nsid w:val="3ACD12EE"/>
    <w:multiLevelType w:val="hybridMultilevel"/>
    <w:tmpl w:val="EA84821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CEA2664"/>
    <w:multiLevelType w:val="hybridMultilevel"/>
    <w:tmpl w:val="CCE6453A"/>
    <w:lvl w:ilvl="0" w:tplc="6CD47046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3EF90750"/>
    <w:multiLevelType w:val="hybridMultilevel"/>
    <w:tmpl w:val="338E3296"/>
    <w:lvl w:ilvl="0" w:tplc="46DE1A9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023127B"/>
    <w:multiLevelType w:val="multilevel"/>
    <w:tmpl w:val="67C8FC7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5" w15:restartNumberingAfterBreak="0">
    <w:nsid w:val="519879AC"/>
    <w:multiLevelType w:val="hybridMultilevel"/>
    <w:tmpl w:val="36BE6A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DF67266"/>
    <w:multiLevelType w:val="multilevel"/>
    <w:tmpl w:val="003EAB2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7" w15:restartNumberingAfterBreak="0">
    <w:nsid w:val="60A608C0"/>
    <w:multiLevelType w:val="multilevel"/>
    <w:tmpl w:val="AF087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8387E6E"/>
    <w:multiLevelType w:val="hybridMultilevel"/>
    <w:tmpl w:val="4BDCBC5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BDF2600"/>
    <w:multiLevelType w:val="hybridMultilevel"/>
    <w:tmpl w:val="BBDA4C8A"/>
    <w:lvl w:ilvl="0" w:tplc="D6561E6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0" w15:restartNumberingAfterBreak="0">
    <w:nsid w:val="784B2816"/>
    <w:multiLevelType w:val="multilevel"/>
    <w:tmpl w:val="8A22AFF4"/>
    <w:lvl w:ilvl="0">
      <w:start w:val="1"/>
      <w:numFmt w:val="decimal"/>
      <w:lvlText w:val="%1."/>
      <w:lvlJc w:val="left"/>
      <w:pPr>
        <w:tabs>
          <w:tab w:val="num" w:pos="2275"/>
        </w:tabs>
        <w:ind w:left="2275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867"/>
        </w:tabs>
        <w:ind w:left="3198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07"/>
        </w:tabs>
        <w:ind w:left="321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67"/>
        </w:tabs>
        <w:ind w:left="372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87"/>
        </w:tabs>
        <w:ind w:left="422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47"/>
        </w:tabs>
        <w:ind w:left="473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67"/>
        </w:tabs>
        <w:ind w:left="5307" w:hanging="1440"/>
      </w:pPr>
      <w:rPr>
        <w:rFonts w:hint="default"/>
      </w:rPr>
    </w:lvl>
  </w:abstractNum>
  <w:num w:numId="1">
    <w:abstractNumId w:val="4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17"/>
  </w:num>
  <w:num w:numId="8">
    <w:abstractNumId w:val="10"/>
  </w:num>
  <w:num w:numId="9">
    <w:abstractNumId w:val="16"/>
  </w:num>
  <w:num w:numId="10">
    <w:abstractNumId w:val="20"/>
  </w:num>
  <w:num w:numId="11">
    <w:abstractNumId w:val="12"/>
  </w:num>
  <w:num w:numId="12">
    <w:abstractNumId w:val="9"/>
  </w:num>
  <w:num w:numId="13">
    <w:abstractNumId w:val="6"/>
  </w:num>
  <w:num w:numId="14">
    <w:abstractNumId w:val="3"/>
  </w:num>
  <w:num w:numId="15">
    <w:abstractNumId w:val="11"/>
  </w:num>
  <w:num w:numId="16">
    <w:abstractNumId w:val="18"/>
  </w:num>
  <w:num w:numId="17">
    <w:abstractNumId w:val="14"/>
  </w:num>
  <w:num w:numId="18">
    <w:abstractNumId w:val="8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5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AD4"/>
    <w:rsid w:val="00004378"/>
    <w:rsid w:val="000060CB"/>
    <w:rsid w:val="000338C6"/>
    <w:rsid w:val="0004168F"/>
    <w:rsid w:val="00062CE3"/>
    <w:rsid w:val="00083321"/>
    <w:rsid w:val="00085E02"/>
    <w:rsid w:val="000A7A8C"/>
    <w:rsid w:val="000D6EB3"/>
    <w:rsid w:val="000E144C"/>
    <w:rsid w:val="000F3A4E"/>
    <w:rsid w:val="00153577"/>
    <w:rsid w:val="00195822"/>
    <w:rsid w:val="001B6810"/>
    <w:rsid w:val="002651B4"/>
    <w:rsid w:val="002A314F"/>
    <w:rsid w:val="002A6ACB"/>
    <w:rsid w:val="002D0BB5"/>
    <w:rsid w:val="002F0CA2"/>
    <w:rsid w:val="003245D6"/>
    <w:rsid w:val="003340AA"/>
    <w:rsid w:val="00391D3A"/>
    <w:rsid w:val="003B1B30"/>
    <w:rsid w:val="003B43BE"/>
    <w:rsid w:val="004179C2"/>
    <w:rsid w:val="00425332"/>
    <w:rsid w:val="00425E48"/>
    <w:rsid w:val="004548EA"/>
    <w:rsid w:val="0045544E"/>
    <w:rsid w:val="004578C0"/>
    <w:rsid w:val="004A7297"/>
    <w:rsid w:val="005240DF"/>
    <w:rsid w:val="0055281C"/>
    <w:rsid w:val="0055540A"/>
    <w:rsid w:val="005562B7"/>
    <w:rsid w:val="00586DFD"/>
    <w:rsid w:val="005E5BC0"/>
    <w:rsid w:val="00614255"/>
    <w:rsid w:val="0064090B"/>
    <w:rsid w:val="00645E70"/>
    <w:rsid w:val="00694034"/>
    <w:rsid w:val="006C0B7F"/>
    <w:rsid w:val="006E7974"/>
    <w:rsid w:val="006F1CA0"/>
    <w:rsid w:val="007102F5"/>
    <w:rsid w:val="0073417D"/>
    <w:rsid w:val="007377CD"/>
    <w:rsid w:val="00741AE4"/>
    <w:rsid w:val="00771EE8"/>
    <w:rsid w:val="007750DD"/>
    <w:rsid w:val="007A3DED"/>
    <w:rsid w:val="007C2AD4"/>
    <w:rsid w:val="007F0C8A"/>
    <w:rsid w:val="008576F5"/>
    <w:rsid w:val="00857CB1"/>
    <w:rsid w:val="0086095B"/>
    <w:rsid w:val="0087468F"/>
    <w:rsid w:val="0088085D"/>
    <w:rsid w:val="00891B45"/>
    <w:rsid w:val="008F5115"/>
    <w:rsid w:val="008F6DC7"/>
    <w:rsid w:val="00923200"/>
    <w:rsid w:val="00936660"/>
    <w:rsid w:val="00961051"/>
    <w:rsid w:val="00972C8E"/>
    <w:rsid w:val="0098431D"/>
    <w:rsid w:val="009B50BF"/>
    <w:rsid w:val="009D1BB3"/>
    <w:rsid w:val="009D5FE0"/>
    <w:rsid w:val="009D6566"/>
    <w:rsid w:val="009D66D1"/>
    <w:rsid w:val="009E413B"/>
    <w:rsid w:val="00A21C20"/>
    <w:rsid w:val="00A36844"/>
    <w:rsid w:val="00AA7BFC"/>
    <w:rsid w:val="00AB07B4"/>
    <w:rsid w:val="00AE25A0"/>
    <w:rsid w:val="00B62B36"/>
    <w:rsid w:val="00B857AA"/>
    <w:rsid w:val="00BB1051"/>
    <w:rsid w:val="00BB2608"/>
    <w:rsid w:val="00BF05A8"/>
    <w:rsid w:val="00C01B5B"/>
    <w:rsid w:val="00C45533"/>
    <w:rsid w:val="00C7373F"/>
    <w:rsid w:val="00C859AB"/>
    <w:rsid w:val="00CB5926"/>
    <w:rsid w:val="00CC309B"/>
    <w:rsid w:val="00CC7F90"/>
    <w:rsid w:val="00CE73A1"/>
    <w:rsid w:val="00D159D2"/>
    <w:rsid w:val="00D40348"/>
    <w:rsid w:val="00D52CD3"/>
    <w:rsid w:val="00D61E6E"/>
    <w:rsid w:val="00D7508D"/>
    <w:rsid w:val="00D96DFA"/>
    <w:rsid w:val="00DB03E3"/>
    <w:rsid w:val="00DB5BC5"/>
    <w:rsid w:val="00DC3F53"/>
    <w:rsid w:val="00DD193C"/>
    <w:rsid w:val="00DD19F3"/>
    <w:rsid w:val="00E03968"/>
    <w:rsid w:val="00E06B34"/>
    <w:rsid w:val="00E25C7E"/>
    <w:rsid w:val="00E4429C"/>
    <w:rsid w:val="00E46349"/>
    <w:rsid w:val="00E56067"/>
    <w:rsid w:val="00E66E65"/>
    <w:rsid w:val="00E708CA"/>
    <w:rsid w:val="00E761FD"/>
    <w:rsid w:val="00E951DA"/>
    <w:rsid w:val="00EC3030"/>
    <w:rsid w:val="00EC3DBC"/>
    <w:rsid w:val="00EC4FC3"/>
    <w:rsid w:val="00EE3A34"/>
    <w:rsid w:val="00F008FF"/>
    <w:rsid w:val="00F06B1C"/>
    <w:rsid w:val="00F43DB9"/>
    <w:rsid w:val="00F43F8C"/>
    <w:rsid w:val="00F45E30"/>
    <w:rsid w:val="00F516BF"/>
    <w:rsid w:val="00F72783"/>
    <w:rsid w:val="00FD6545"/>
    <w:rsid w:val="00FE5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D01A8E-B452-4518-BE82-5A2DCF8AD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586D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next w:val="a"/>
    <w:link w:val="20"/>
    <w:qFormat/>
    <w:rsid w:val="00586DFD"/>
    <w:pPr>
      <w:keepNext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6DFD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20">
    <w:name w:val="Заголовок 2 Знак"/>
    <w:basedOn w:val="a0"/>
    <w:link w:val="2"/>
    <w:rsid w:val="00586DFD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styleId="a3">
    <w:name w:val="Hyperlink"/>
    <w:basedOn w:val="a0"/>
    <w:uiPriority w:val="99"/>
    <w:unhideWhenUsed/>
    <w:rsid w:val="00E951DA"/>
    <w:rPr>
      <w:color w:val="0563C1" w:themeColor="hyperlink"/>
      <w:u w:val="single"/>
    </w:rPr>
  </w:style>
  <w:style w:type="character" w:customStyle="1" w:styleId="4">
    <w:name w:val="Основной текст (4)_"/>
    <w:basedOn w:val="a0"/>
    <w:link w:val="40"/>
    <w:uiPriority w:val="99"/>
    <w:locked/>
    <w:rsid w:val="00857CB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857CB1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styleId="a4">
    <w:name w:val="FollowedHyperlink"/>
    <w:basedOn w:val="a0"/>
    <w:uiPriority w:val="99"/>
    <w:semiHidden/>
    <w:unhideWhenUsed/>
    <w:rsid w:val="007102F5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B857AA"/>
    <w:pPr>
      <w:ind w:left="720"/>
      <w:contextualSpacing/>
    </w:pPr>
  </w:style>
  <w:style w:type="table" w:styleId="a6">
    <w:name w:val="Table Grid"/>
    <w:basedOn w:val="a1"/>
    <w:uiPriority w:val="39"/>
    <w:rsid w:val="00041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6"/>
    <w:uiPriority w:val="59"/>
    <w:rsid w:val="00F51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semiHidden/>
    <w:unhideWhenUsed/>
    <w:rsid w:val="00D40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D4034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586D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86DF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HTML">
    <w:name w:val="HTML Preformatted"/>
    <w:basedOn w:val="a"/>
    <w:link w:val="HTML0"/>
    <w:rsid w:val="00586D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586DF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PlusNormal">
    <w:name w:val="ConsPlusNormal"/>
    <w:link w:val="ConsPlusNormal0"/>
    <w:rsid w:val="00586D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86DF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BodyTextBodyTextChar">
    <w:name w:val="Body Text.бпОсновной текст.Body Text Char"/>
    <w:rsid w:val="00586DF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Normal (Web)"/>
    <w:basedOn w:val="a"/>
    <w:uiPriority w:val="99"/>
    <w:unhideWhenUsed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1">
    <w:name w:val="consplusnormal"/>
    <w:basedOn w:val="a"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0">
    <w:name w:val="consplusnormal0"/>
    <w:basedOn w:val="a"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qFormat/>
    <w:rsid w:val="00586DFD"/>
    <w:rPr>
      <w:b/>
      <w:bCs/>
    </w:rPr>
  </w:style>
  <w:style w:type="character" w:customStyle="1" w:styleId="sectiontitle">
    <w:name w:val="section_title"/>
    <w:basedOn w:val="a0"/>
    <w:rsid w:val="00586DFD"/>
  </w:style>
  <w:style w:type="paragraph" w:customStyle="1" w:styleId="u">
    <w:name w:val="u"/>
    <w:basedOn w:val="a"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kypepnhprintcontainer">
    <w:name w:val="skype_pnh_print_container"/>
    <w:basedOn w:val="a0"/>
    <w:rsid w:val="00586DFD"/>
  </w:style>
  <w:style w:type="paragraph" w:styleId="ab">
    <w:name w:val="header"/>
    <w:basedOn w:val="a"/>
    <w:link w:val="ac"/>
    <w:unhideWhenUsed/>
    <w:rsid w:val="00586DFD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ac">
    <w:name w:val="Верхний колонтитул Знак"/>
    <w:basedOn w:val="a0"/>
    <w:link w:val="ab"/>
    <w:rsid w:val="00586DFD"/>
    <w:rPr>
      <w:rFonts w:ascii="Calibri" w:eastAsia="Calibri" w:hAnsi="Calibri" w:cs="Times New Roman"/>
      <w:lang w:val="x-none"/>
    </w:rPr>
  </w:style>
  <w:style w:type="character" w:customStyle="1" w:styleId="ad">
    <w:name w:val="Нижний колонтитул Знак"/>
    <w:basedOn w:val="a0"/>
    <w:link w:val="ae"/>
    <w:semiHidden/>
    <w:rsid w:val="00586DFD"/>
    <w:rPr>
      <w:rFonts w:ascii="Calibri" w:eastAsia="Calibri" w:hAnsi="Calibri" w:cs="Times New Roman"/>
      <w:lang w:val="x-none"/>
    </w:rPr>
  </w:style>
  <w:style w:type="paragraph" w:styleId="ae">
    <w:name w:val="footer"/>
    <w:basedOn w:val="a"/>
    <w:link w:val="ad"/>
    <w:semiHidden/>
    <w:unhideWhenUsed/>
    <w:rsid w:val="00586DFD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paragraph" w:customStyle="1" w:styleId="12">
    <w:name w:val="Абзац Уровень 1"/>
    <w:basedOn w:val="a"/>
    <w:rsid w:val="00586DFD"/>
    <w:pPr>
      <w:tabs>
        <w:tab w:val="num" w:pos="2275"/>
      </w:tabs>
      <w:spacing w:after="0" w:line="360" w:lineRule="auto"/>
      <w:ind w:left="2275" w:hanging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">
    <w:name w:val="Абзац Уровень 2"/>
    <w:basedOn w:val="12"/>
    <w:rsid w:val="00586DFD"/>
    <w:pPr>
      <w:numPr>
        <w:ilvl w:val="1"/>
      </w:numPr>
      <w:tabs>
        <w:tab w:val="num" w:pos="2275"/>
      </w:tabs>
      <w:spacing w:before="120"/>
      <w:ind w:left="2275" w:hanging="720"/>
    </w:pPr>
  </w:style>
  <w:style w:type="paragraph" w:customStyle="1" w:styleId="3">
    <w:name w:val="Абзац Уровень 3"/>
    <w:basedOn w:val="12"/>
    <w:link w:val="30"/>
    <w:rsid w:val="00586DFD"/>
    <w:pPr>
      <w:numPr>
        <w:ilvl w:val="2"/>
      </w:numPr>
      <w:tabs>
        <w:tab w:val="num" w:pos="2275"/>
      </w:tabs>
      <w:ind w:left="2275" w:hanging="720"/>
    </w:pPr>
    <w:rPr>
      <w:rFonts w:eastAsia="font189"/>
      <w:lang w:val="x-none" w:eastAsia="ar-SA"/>
    </w:rPr>
  </w:style>
  <w:style w:type="character" w:customStyle="1" w:styleId="30">
    <w:name w:val="Абзац Уровень 3 Знак"/>
    <w:link w:val="3"/>
    <w:rsid w:val="00586DFD"/>
    <w:rPr>
      <w:rFonts w:ascii="Times New Roman" w:eastAsia="font189" w:hAnsi="Times New Roman" w:cs="Times New Roman"/>
      <w:sz w:val="28"/>
      <w:szCs w:val="28"/>
      <w:lang w:val="x-none" w:eastAsia="ar-SA"/>
    </w:rPr>
  </w:style>
  <w:style w:type="paragraph" w:customStyle="1" w:styleId="41">
    <w:name w:val="Абзац Уровень 4"/>
    <w:basedOn w:val="12"/>
    <w:rsid w:val="00586DFD"/>
    <w:pPr>
      <w:numPr>
        <w:ilvl w:val="3"/>
      </w:numPr>
      <w:tabs>
        <w:tab w:val="num" w:pos="2275"/>
      </w:tabs>
      <w:ind w:left="2275" w:hanging="720"/>
    </w:pPr>
  </w:style>
  <w:style w:type="character" w:customStyle="1" w:styleId="email">
    <w:name w:val="email"/>
    <w:basedOn w:val="a0"/>
    <w:rsid w:val="00586DFD"/>
  </w:style>
  <w:style w:type="paragraph" w:styleId="af">
    <w:name w:val="No Spacing"/>
    <w:link w:val="af0"/>
    <w:qFormat/>
    <w:rsid w:val="00586DF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0">
    <w:name w:val="Без интервала Знак"/>
    <w:link w:val="af"/>
    <w:rsid w:val="00586DFD"/>
    <w:rPr>
      <w:rFonts w:ascii="Calibri" w:eastAsia="Times New Roman" w:hAnsi="Calibri" w:cs="Times New Roman"/>
    </w:rPr>
  </w:style>
  <w:style w:type="paragraph" w:styleId="af1">
    <w:name w:val="Body Text"/>
    <w:basedOn w:val="a"/>
    <w:link w:val="af2"/>
    <w:unhideWhenUsed/>
    <w:rsid w:val="00586DFD"/>
    <w:pPr>
      <w:spacing w:after="120" w:line="276" w:lineRule="auto"/>
    </w:pPr>
    <w:rPr>
      <w:rFonts w:ascii="Calibri" w:eastAsia="Calibri" w:hAnsi="Calibri" w:cs="Times New Roman"/>
      <w:lang w:val="x-none"/>
    </w:rPr>
  </w:style>
  <w:style w:type="character" w:customStyle="1" w:styleId="af2">
    <w:name w:val="Основной текст Знак"/>
    <w:basedOn w:val="a0"/>
    <w:link w:val="af1"/>
    <w:rsid w:val="00586DFD"/>
    <w:rPr>
      <w:rFonts w:ascii="Calibri" w:eastAsia="Calibri" w:hAnsi="Calibri" w:cs="Times New Roman"/>
      <w:lang w:val="x-none"/>
    </w:rPr>
  </w:style>
  <w:style w:type="paragraph" w:styleId="af3">
    <w:name w:val="Body Text First Indent"/>
    <w:basedOn w:val="af1"/>
    <w:link w:val="af4"/>
    <w:rsid w:val="00586DFD"/>
    <w:pPr>
      <w:spacing w:line="240" w:lineRule="auto"/>
      <w:ind w:firstLine="210"/>
    </w:pPr>
    <w:rPr>
      <w:rFonts w:ascii="Times New Roman" w:eastAsia="Times New Roman" w:hAnsi="Times New Roman"/>
      <w:sz w:val="24"/>
      <w:szCs w:val="24"/>
    </w:rPr>
  </w:style>
  <w:style w:type="character" w:customStyle="1" w:styleId="af4">
    <w:name w:val="Красная строка Знак"/>
    <w:basedOn w:val="af2"/>
    <w:link w:val="af3"/>
    <w:rsid w:val="00586DFD"/>
    <w:rPr>
      <w:rFonts w:ascii="Times New Roman" w:eastAsia="Times New Roman" w:hAnsi="Times New Roman" w:cs="Times New Roman"/>
      <w:sz w:val="24"/>
      <w:szCs w:val="24"/>
      <w:lang w:val="x-none"/>
    </w:rPr>
  </w:style>
  <w:style w:type="paragraph" w:customStyle="1" w:styleId="ConsPlusCell">
    <w:name w:val="ConsPlusCell"/>
    <w:rsid w:val="00586DF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5">
    <w:name w:val="Знак Знак"/>
    <w:basedOn w:val="a"/>
    <w:rsid w:val="00586DFD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6">
    <w:name w:val="Комментарий"/>
    <w:basedOn w:val="a"/>
    <w:next w:val="a"/>
    <w:rsid w:val="00586DFD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Times New Roman"/>
      <w:i/>
      <w:iCs/>
      <w:color w:val="800080"/>
      <w:sz w:val="24"/>
      <w:szCs w:val="24"/>
      <w:lang w:eastAsia="ru-RU"/>
    </w:rPr>
  </w:style>
  <w:style w:type="paragraph" w:customStyle="1" w:styleId="adress">
    <w:name w:val="adress"/>
    <w:basedOn w:val="a"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ne">
    <w:name w:val="phone"/>
    <w:basedOn w:val="a"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Прижатый влево"/>
    <w:basedOn w:val="a"/>
    <w:next w:val="a"/>
    <w:rsid w:val="00586DF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3">
    <w:name w:val="Знак Знак1"/>
    <w:basedOn w:val="a"/>
    <w:rsid w:val="00586DFD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lst">
    <w:name w:val="lst"/>
    <w:basedOn w:val="a"/>
    <w:rsid w:val="00586DFD"/>
    <w:p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586D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Таблицы (моноширинный)"/>
    <w:basedOn w:val="a"/>
    <w:next w:val="a"/>
    <w:rsid w:val="00586DF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42">
    <w:name w:val="List 4"/>
    <w:basedOn w:val="a"/>
    <w:rsid w:val="00586DFD"/>
    <w:pPr>
      <w:widowControl w:val="0"/>
      <w:autoSpaceDE w:val="0"/>
      <w:autoSpaceDN w:val="0"/>
      <w:adjustRightInd w:val="0"/>
      <w:spacing w:after="0" w:line="240" w:lineRule="auto"/>
      <w:ind w:left="1132" w:hanging="283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annotation text"/>
    <w:basedOn w:val="a"/>
    <w:link w:val="afa"/>
    <w:semiHidden/>
    <w:unhideWhenUsed/>
    <w:rsid w:val="00586DFD"/>
    <w:pPr>
      <w:spacing w:after="200" w:line="276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fa">
    <w:name w:val="Текст примечания Знак"/>
    <w:basedOn w:val="a0"/>
    <w:link w:val="af9"/>
    <w:semiHidden/>
    <w:rsid w:val="00586DFD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fb">
    <w:name w:val="Тема примечания Знак"/>
    <w:basedOn w:val="afa"/>
    <w:link w:val="afc"/>
    <w:semiHidden/>
    <w:rsid w:val="00586DFD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afc">
    <w:name w:val="annotation subject"/>
    <w:basedOn w:val="af9"/>
    <w:next w:val="af9"/>
    <w:link w:val="afb"/>
    <w:semiHidden/>
    <w:unhideWhenUsed/>
    <w:rsid w:val="00586DFD"/>
    <w:rPr>
      <w:b/>
      <w:bCs/>
    </w:rPr>
  </w:style>
  <w:style w:type="character" w:customStyle="1" w:styleId="Heading1Char">
    <w:name w:val="Heading 1 Char"/>
    <w:basedOn w:val="a0"/>
    <w:locked/>
    <w:rsid w:val="00586DFD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afd">
    <w:name w:val="Знак Знак Знак Знак Знак Знак Знак Знак Знак Знак Знак Знак Знак Знак Знак Знак"/>
    <w:basedOn w:val="a"/>
    <w:autoRedefine/>
    <w:rsid w:val="00586DFD"/>
    <w:pPr>
      <w:spacing w:line="240" w:lineRule="exact"/>
      <w:jc w:val="center"/>
    </w:pPr>
    <w:rPr>
      <w:rFonts w:ascii="Times New Roman" w:eastAsia="Calibri" w:hAnsi="Times New Roman" w:cs="Times New Roman"/>
      <w:sz w:val="32"/>
      <w:szCs w:val="32"/>
      <w:lang w:val="en-US"/>
    </w:rPr>
  </w:style>
  <w:style w:type="paragraph" w:customStyle="1" w:styleId="ConsTitle">
    <w:name w:val="ConsTitle"/>
    <w:rsid w:val="00586DFD"/>
    <w:pPr>
      <w:widowControl w:val="0"/>
      <w:spacing w:after="0" w:line="240" w:lineRule="auto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afe">
    <w:name w:val="Знак"/>
    <w:basedOn w:val="a"/>
    <w:autoRedefine/>
    <w:rsid w:val="00586DFD"/>
    <w:pPr>
      <w:spacing w:line="240" w:lineRule="exact"/>
      <w:jc w:val="center"/>
    </w:pPr>
    <w:rPr>
      <w:rFonts w:ascii="Times New Roman" w:eastAsia="Calibri" w:hAnsi="Times New Roman" w:cs="Times New Roman"/>
      <w:sz w:val="32"/>
      <w:szCs w:val="32"/>
      <w:lang w:val="en-US"/>
    </w:rPr>
  </w:style>
  <w:style w:type="paragraph" w:styleId="aff">
    <w:name w:val="Body Text Indent"/>
    <w:basedOn w:val="a"/>
    <w:link w:val="aff0"/>
    <w:rsid w:val="00586DFD"/>
    <w:pPr>
      <w:spacing w:after="0" w:line="240" w:lineRule="auto"/>
      <w:ind w:firstLine="426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ff0">
    <w:name w:val="Основной текст с отступом Знак"/>
    <w:basedOn w:val="a0"/>
    <w:link w:val="aff"/>
    <w:rsid w:val="00586DFD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printc">
    <w:name w:val="printc"/>
    <w:basedOn w:val="a"/>
    <w:rsid w:val="00586DFD"/>
    <w:pPr>
      <w:spacing w:before="144" w:after="288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HeaderChar">
    <w:name w:val="Header Char"/>
    <w:basedOn w:val="a0"/>
    <w:locked/>
    <w:rsid w:val="00586DFD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FooterChar">
    <w:name w:val="Footer Char"/>
    <w:basedOn w:val="a0"/>
    <w:locked/>
    <w:rsid w:val="00586DFD"/>
    <w:rPr>
      <w:rFonts w:ascii="Times New Roman" w:hAnsi="Times New Roman" w:cs="Times New Roman"/>
      <w:sz w:val="24"/>
      <w:szCs w:val="24"/>
      <w:lang w:val="x-none" w:eastAsia="ru-RU"/>
    </w:rPr>
  </w:style>
  <w:style w:type="paragraph" w:styleId="aff1">
    <w:name w:val="Title"/>
    <w:basedOn w:val="a"/>
    <w:link w:val="aff2"/>
    <w:qFormat/>
    <w:rsid w:val="00586DFD"/>
    <w:pPr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ru-RU"/>
    </w:rPr>
  </w:style>
  <w:style w:type="character" w:customStyle="1" w:styleId="aff2">
    <w:name w:val="Название Знак"/>
    <w:basedOn w:val="a0"/>
    <w:link w:val="aff1"/>
    <w:rsid w:val="00586DF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ff3">
    <w:name w:val="Subtitle"/>
    <w:basedOn w:val="a"/>
    <w:link w:val="aff4"/>
    <w:qFormat/>
    <w:rsid w:val="00586DFD"/>
    <w:pPr>
      <w:spacing w:after="0" w:line="240" w:lineRule="auto"/>
    </w:pPr>
    <w:rPr>
      <w:rFonts w:ascii="Times New Roman" w:eastAsia="Calibri" w:hAnsi="Times New Roman" w:cs="Times New Roman"/>
      <w:b/>
      <w:sz w:val="24"/>
      <w:szCs w:val="20"/>
      <w:lang w:eastAsia="ru-RU"/>
    </w:rPr>
  </w:style>
  <w:style w:type="character" w:customStyle="1" w:styleId="aff4">
    <w:name w:val="Подзаголовок Знак"/>
    <w:basedOn w:val="a0"/>
    <w:link w:val="aff3"/>
    <w:rsid w:val="00586DF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4">
    <w:name w:val="Знак1"/>
    <w:basedOn w:val="a"/>
    <w:rsid w:val="00586DFD"/>
    <w:pPr>
      <w:spacing w:line="240" w:lineRule="exact"/>
    </w:pPr>
    <w:rPr>
      <w:rFonts w:ascii="Arial" w:eastAsia="Calibri" w:hAnsi="Arial" w:cs="Arial"/>
      <w:sz w:val="20"/>
      <w:szCs w:val="20"/>
      <w:lang w:val="en-US"/>
    </w:rPr>
  </w:style>
  <w:style w:type="paragraph" w:customStyle="1" w:styleId="aff5">
    <w:name w:val="Знак Знак Знак Знак"/>
    <w:basedOn w:val="a"/>
    <w:rsid w:val="00586DFD"/>
    <w:pPr>
      <w:spacing w:line="240" w:lineRule="exact"/>
    </w:pPr>
    <w:rPr>
      <w:rFonts w:ascii="Arial" w:eastAsia="Calibri" w:hAnsi="Arial" w:cs="Arial"/>
      <w:sz w:val="20"/>
      <w:szCs w:val="20"/>
      <w:lang w:val="en-US"/>
    </w:rPr>
  </w:style>
  <w:style w:type="paragraph" w:styleId="22">
    <w:name w:val="Body Text 2"/>
    <w:basedOn w:val="a"/>
    <w:link w:val="23"/>
    <w:rsid w:val="00586DFD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586DFD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FR1">
    <w:name w:val="FR1"/>
    <w:rsid w:val="00586DFD"/>
    <w:pPr>
      <w:widowControl w:val="0"/>
      <w:snapToGrid w:val="0"/>
      <w:spacing w:before="40" w:after="0" w:line="240" w:lineRule="auto"/>
      <w:ind w:left="40"/>
      <w:jc w:val="center"/>
    </w:pPr>
    <w:rPr>
      <w:rFonts w:ascii="Times New Roman" w:eastAsia="Calibri" w:hAnsi="Times New Roman" w:cs="Times New Roman"/>
      <w:b/>
      <w:bCs/>
      <w:sz w:val="32"/>
      <w:szCs w:val="32"/>
      <w:lang w:eastAsia="ru-RU"/>
    </w:rPr>
  </w:style>
  <w:style w:type="paragraph" w:customStyle="1" w:styleId="FR2">
    <w:name w:val="FR2"/>
    <w:rsid w:val="00586DFD"/>
    <w:pPr>
      <w:widowControl w:val="0"/>
      <w:snapToGrid w:val="0"/>
      <w:spacing w:after="0" w:line="240" w:lineRule="auto"/>
      <w:ind w:left="40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astrobl.ru" TargetMode="External"/><Relationship Id="rId13" Type="http://schemas.openxmlformats.org/officeDocument/2006/relationships/hyperlink" Target="http://mfc.astrobl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suslugi.ru" TargetMode="External"/><Relationship Id="rId12" Type="http://schemas.openxmlformats.org/officeDocument/2006/relationships/hyperlink" Target="http://www.gosuslugi.astrob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suslugi.astrobl.ru" TargetMode="External"/><Relationship Id="rId11" Type="http://schemas.openxmlformats.org/officeDocument/2006/relationships/hyperlink" Target="http://www.gosuslugi.ru" TargetMode="External"/><Relationship Id="rId5" Type="http://schemas.openxmlformats.org/officeDocument/2006/relationships/hyperlink" Target="http://mo.astrobl.ru/vostochinskijselsovet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mo.astrobl.ru/vostochinskijselsove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suslugi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1882</TotalTime>
  <Pages>12</Pages>
  <Words>2781</Words>
  <Characters>15852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2016-11-30T13:42:00Z</cp:lastPrinted>
  <dcterms:created xsi:type="dcterms:W3CDTF">2016-07-20T10:47:00Z</dcterms:created>
  <dcterms:modified xsi:type="dcterms:W3CDTF">2016-12-06T07:29:00Z</dcterms:modified>
</cp:coreProperties>
</file>